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A0A76" w14:textId="77777777" w:rsidR="00C818F9" w:rsidRPr="00AF3FB4" w:rsidRDefault="00C818F9" w:rsidP="00C818F9">
      <w:pPr>
        <w:widowControl/>
        <w:jc w:val="both"/>
        <w:rPr>
          <w:b/>
          <w:sz w:val="22"/>
          <w:szCs w:val="22"/>
        </w:rPr>
      </w:pPr>
      <w:r w:rsidRPr="00AF3FB4">
        <w:rPr>
          <w:sz w:val="22"/>
          <w:szCs w:val="22"/>
        </w:rPr>
        <w:t>After Recording Return To:</w:t>
      </w:r>
    </w:p>
    <w:p w14:paraId="4D5017D3" w14:textId="77777777" w:rsidR="00C818F9" w:rsidRPr="00AF3FB4" w:rsidRDefault="00C818F9" w:rsidP="00C818F9">
      <w:pPr>
        <w:widowControl/>
        <w:jc w:val="both"/>
        <w:rPr>
          <w:sz w:val="22"/>
          <w:szCs w:val="22"/>
        </w:rPr>
      </w:pPr>
      <w:r w:rsidRPr="00AF3FB4">
        <w:rPr>
          <w:sz w:val="22"/>
          <w:szCs w:val="22"/>
        </w:rPr>
        <w:t>______________________</w:t>
      </w:r>
    </w:p>
    <w:p w14:paraId="14AED405" w14:textId="77777777" w:rsidR="00C818F9" w:rsidRPr="00AF3FB4" w:rsidRDefault="00C818F9" w:rsidP="00C818F9">
      <w:pPr>
        <w:widowControl/>
        <w:jc w:val="both"/>
        <w:rPr>
          <w:sz w:val="22"/>
          <w:szCs w:val="22"/>
        </w:rPr>
      </w:pPr>
      <w:r w:rsidRPr="00AF3FB4">
        <w:rPr>
          <w:sz w:val="22"/>
          <w:szCs w:val="22"/>
        </w:rPr>
        <w:t>______________________</w:t>
      </w:r>
    </w:p>
    <w:p w14:paraId="1208798B" w14:textId="77777777" w:rsidR="00C818F9" w:rsidRPr="00AF3FB4" w:rsidRDefault="00C818F9" w:rsidP="00C818F9">
      <w:pPr>
        <w:widowControl/>
        <w:jc w:val="both"/>
        <w:rPr>
          <w:sz w:val="22"/>
          <w:szCs w:val="22"/>
        </w:rPr>
      </w:pPr>
      <w:r w:rsidRPr="00AF3FB4">
        <w:rPr>
          <w:sz w:val="22"/>
          <w:szCs w:val="22"/>
        </w:rPr>
        <w:t>______________________</w:t>
      </w:r>
    </w:p>
    <w:p w14:paraId="6A2B8609" w14:textId="77777777" w:rsidR="00C818F9" w:rsidRPr="00AF3FB4" w:rsidRDefault="00C818F9" w:rsidP="00C818F9">
      <w:pPr>
        <w:widowControl/>
        <w:jc w:val="both"/>
        <w:rPr>
          <w:sz w:val="22"/>
          <w:szCs w:val="22"/>
        </w:rPr>
      </w:pPr>
      <w:r w:rsidRPr="00AF3FB4">
        <w:rPr>
          <w:sz w:val="22"/>
          <w:szCs w:val="22"/>
        </w:rPr>
        <w:t>______________________</w:t>
      </w:r>
    </w:p>
    <w:p w14:paraId="22C1FE7C" w14:textId="77777777" w:rsidR="00C818F9" w:rsidRPr="00AF3FB4" w:rsidRDefault="00C818F9" w:rsidP="00C818F9">
      <w:pPr>
        <w:widowControl/>
        <w:jc w:val="both"/>
        <w:rPr>
          <w:sz w:val="22"/>
          <w:szCs w:val="22"/>
        </w:rPr>
      </w:pPr>
    </w:p>
    <w:p w14:paraId="074C8E27" w14:textId="77777777" w:rsidR="00C818F9" w:rsidRPr="00AF3FB4" w:rsidRDefault="00C818F9" w:rsidP="00C818F9">
      <w:pPr>
        <w:widowControl/>
        <w:jc w:val="both"/>
        <w:rPr>
          <w:sz w:val="22"/>
          <w:szCs w:val="22"/>
        </w:rPr>
      </w:pPr>
    </w:p>
    <w:p w14:paraId="1EF61D00" w14:textId="77777777" w:rsidR="00C818F9" w:rsidRPr="00AF3FB4" w:rsidRDefault="00C818F9" w:rsidP="00C818F9">
      <w:pPr>
        <w:widowControl/>
        <w:jc w:val="both"/>
        <w:rPr>
          <w:sz w:val="22"/>
          <w:szCs w:val="22"/>
        </w:rPr>
      </w:pPr>
    </w:p>
    <w:p w14:paraId="62C350A1" w14:textId="77777777" w:rsidR="00C818F9" w:rsidRPr="00AF3FB4" w:rsidRDefault="00C818F9" w:rsidP="00C818F9">
      <w:pPr>
        <w:widowControl/>
        <w:jc w:val="both"/>
        <w:rPr>
          <w:sz w:val="22"/>
          <w:szCs w:val="22"/>
        </w:rPr>
      </w:pPr>
    </w:p>
    <w:p w14:paraId="79F92333" w14:textId="77777777" w:rsidR="00C818F9" w:rsidRPr="00AF3FB4" w:rsidRDefault="00C818F9" w:rsidP="00C818F9">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5C85F40" w14:textId="77777777" w:rsidR="00C818F9" w:rsidRDefault="00C818F9" w:rsidP="00C818F9"/>
    <w:p w14:paraId="52FB00AD" w14:textId="77777777" w:rsidR="00C818F9" w:rsidRDefault="00C818F9" w:rsidP="00C818F9"/>
    <w:p w14:paraId="04771DFA" w14:textId="77777777" w:rsidR="003C7594" w:rsidRPr="008D6C7F" w:rsidRDefault="003C7594" w:rsidP="008D6C7F">
      <w:pPr>
        <w:widowControl/>
        <w:jc w:val="center"/>
        <w:rPr>
          <w:b/>
          <w:sz w:val="30"/>
        </w:rPr>
      </w:pPr>
    </w:p>
    <w:p w14:paraId="68C5BF22" w14:textId="77777777" w:rsidR="002F467F" w:rsidRPr="008D6C7F" w:rsidRDefault="00766CC1">
      <w:pPr>
        <w:widowControl/>
        <w:jc w:val="center"/>
        <w:rPr>
          <w:b/>
          <w:snapToGrid/>
          <w:sz w:val="30"/>
        </w:rPr>
      </w:pPr>
      <w:r w:rsidRPr="008D6C7F">
        <w:rPr>
          <w:b/>
          <w:sz w:val="30"/>
        </w:rPr>
        <w:t>DEED OF TRUST</w:t>
      </w:r>
    </w:p>
    <w:p w14:paraId="054267DA" w14:textId="77777777" w:rsidR="003C7594" w:rsidRPr="008D6C7F" w:rsidRDefault="003C7594" w:rsidP="008D6C7F">
      <w:pPr>
        <w:widowControl/>
        <w:rPr>
          <w:sz w:val="22"/>
        </w:rPr>
      </w:pPr>
    </w:p>
    <w:p w14:paraId="5F96CA45" w14:textId="77777777" w:rsidR="002F467F" w:rsidRPr="00FB22AC" w:rsidRDefault="002F467F">
      <w:pPr>
        <w:widowControl/>
        <w:jc w:val="center"/>
        <w:rPr>
          <w:sz w:val="22"/>
        </w:rPr>
      </w:pPr>
    </w:p>
    <w:p w14:paraId="36DA9C1F" w14:textId="77777777" w:rsidR="003C7594" w:rsidRDefault="002F467F" w:rsidP="008D6C7F">
      <w:pPr>
        <w:widowControl/>
        <w:jc w:val="both"/>
      </w:pPr>
      <w:r w:rsidRPr="00FB22AC">
        <w:t>DEFINITIONS</w:t>
      </w:r>
    </w:p>
    <w:p w14:paraId="7BA4300B" w14:textId="77777777" w:rsidR="003C7594" w:rsidRDefault="003C7594" w:rsidP="008D6C7F">
      <w:pPr>
        <w:widowControl/>
        <w:jc w:val="both"/>
      </w:pPr>
    </w:p>
    <w:p w14:paraId="64D40D94" w14:textId="1105178B" w:rsidR="003C7594" w:rsidRDefault="002F467F" w:rsidP="008D6C7F">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3619E313" w14:textId="77777777" w:rsidR="003C7594" w:rsidRDefault="003C7594" w:rsidP="008D6C7F">
      <w:pPr>
        <w:widowControl/>
        <w:jc w:val="both"/>
      </w:pPr>
    </w:p>
    <w:p w14:paraId="1A29107E" w14:textId="77777777" w:rsidR="003B670A" w:rsidRPr="00B63AF1" w:rsidRDefault="003B670A">
      <w:pPr>
        <w:widowControl/>
        <w:jc w:val="both"/>
        <w:rPr>
          <w:b/>
        </w:rPr>
      </w:pPr>
      <w:r w:rsidRPr="00B63AF1">
        <w:rPr>
          <w:b/>
        </w:rPr>
        <w:t xml:space="preserve">Parties </w:t>
      </w:r>
    </w:p>
    <w:p w14:paraId="740833E6" w14:textId="68FB6C90" w:rsidR="003C7594" w:rsidRDefault="003B670A" w:rsidP="008D6C7F">
      <w:pPr>
        <w:widowControl/>
        <w:spacing w:before="120"/>
        <w:jc w:val="both"/>
      </w:pPr>
      <w:r w:rsidRPr="00FB22AC">
        <w:rPr>
          <w:b/>
        </w:rPr>
        <w:t>(A)</w:t>
      </w:r>
      <w:bookmarkStart w:id="0" w:name="_Hlk8906949"/>
      <w:r w:rsidR="000D0663">
        <w:t xml:space="preserve"> </w:t>
      </w:r>
      <w:r w:rsidR="000D0663">
        <w:tab/>
      </w:r>
      <w:r w:rsidRPr="00FB22AC">
        <w:rPr>
          <w:b/>
        </w:rPr>
        <w:t>“</w:t>
      </w:r>
      <w:bookmarkEnd w:id="0"/>
      <w:r w:rsidRPr="00FB22AC">
        <w:rPr>
          <w:b/>
        </w:rPr>
        <w:t xml:space="preserve">Borrower” </w:t>
      </w:r>
      <w:r w:rsidRPr="00FB22AC">
        <w:t>is ______</w:t>
      </w:r>
      <w:r w:rsidR="00EB1A4B">
        <w:t>________________________</w:t>
      </w:r>
      <w:r w:rsidRPr="00FB22AC">
        <w:t>_________</w:t>
      </w:r>
      <w:r w:rsidR="009F626C">
        <w:t xml:space="preserve">, currently residing at </w:t>
      </w:r>
      <w:r w:rsidRPr="00FB22AC">
        <w:t>______</w:t>
      </w:r>
      <w:r w:rsidR="00305D0E">
        <w:t>______</w:t>
      </w:r>
      <w:r w:rsidRPr="00FB22AC">
        <w:t>____</w:t>
      </w:r>
      <w:r w:rsidR="00EB1A4B">
        <w:t>______________________________</w:t>
      </w:r>
      <w:r w:rsidRPr="00FB22AC">
        <w:t>____</w:t>
      </w:r>
      <w:r w:rsidR="00305D0E">
        <w:t xml:space="preserve">.  </w:t>
      </w:r>
      <w:r w:rsidRPr="00FB22AC">
        <w:t xml:space="preserve">Borrower is the trustor under this Security Instrument.  </w:t>
      </w:r>
    </w:p>
    <w:p w14:paraId="79BBE7FA" w14:textId="20B76A9B" w:rsidR="00163D08" w:rsidRDefault="002F467F">
      <w:pPr>
        <w:widowControl/>
        <w:jc w:val="both"/>
      </w:pPr>
      <w:r w:rsidRPr="00FB22AC">
        <w:rPr>
          <w:b/>
        </w:rPr>
        <w:t>(</w:t>
      </w:r>
      <w:r w:rsidR="004E05F6" w:rsidRPr="00FB22AC">
        <w:rPr>
          <w:b/>
        </w:rPr>
        <w:t>B</w:t>
      </w:r>
      <w:r w:rsidRPr="00FB22AC">
        <w:rPr>
          <w:b/>
        </w:rPr>
        <w:t>)</w:t>
      </w:r>
      <w:r w:rsidR="00C33623">
        <w:t xml:space="preserve"> </w:t>
      </w:r>
      <w:r w:rsidR="00C33623">
        <w:tab/>
      </w:r>
      <w:r w:rsidR="00C33623" w:rsidRPr="00FB22AC">
        <w:rPr>
          <w:b/>
        </w:rPr>
        <w:t>“</w:t>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w:t>
      </w:r>
      <w:r w:rsidR="003F36FA">
        <w:t xml:space="preserve">and existing under the laws of </w:t>
      </w:r>
      <w:r w:rsidRPr="00FB22AC">
        <w:t>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r w:rsidR="00EE09C7" w:rsidRPr="00FB22AC">
        <w:t xml:space="preserve"> </w:t>
      </w:r>
    </w:p>
    <w:p w14:paraId="38BF518A" w14:textId="49A43C7F" w:rsidR="009A7B11" w:rsidRPr="00FB22AC" w:rsidRDefault="009A7B11" w:rsidP="009A7B11">
      <w:pPr>
        <w:widowControl/>
        <w:jc w:val="both"/>
      </w:pPr>
      <w:r w:rsidRPr="00FB22AC">
        <w:rPr>
          <w:b/>
        </w:rPr>
        <w:t>(C)</w:t>
      </w:r>
      <w:r w:rsidR="00C33623">
        <w:t xml:space="preserve"> </w:t>
      </w:r>
      <w:r w:rsidR="00C33623">
        <w:tab/>
      </w:r>
      <w:r w:rsidR="00C33623" w:rsidRPr="00FB22AC">
        <w:rPr>
          <w:b/>
        </w:rPr>
        <w:t>“</w:t>
      </w:r>
      <w:r w:rsidRPr="00FB22AC">
        <w:rPr>
          <w:b/>
        </w:rPr>
        <w:t xml:space="preserve">Trustee” </w:t>
      </w:r>
      <w:r w:rsidRPr="00FB22AC">
        <w:t>is _________________________________________________________.  Trustee’s address is _______________________________________.</w:t>
      </w:r>
      <w:r w:rsidR="00212892" w:rsidRPr="00F67E53">
        <w:t xml:space="preserve">  The term </w:t>
      </w:r>
      <w:r w:rsidR="009F626C">
        <w:t>“</w:t>
      </w:r>
      <w:r w:rsidR="00212892" w:rsidRPr="00F67E53">
        <w:t>Trustee</w:t>
      </w:r>
      <w:r w:rsidR="009F626C">
        <w:t>”</w:t>
      </w:r>
      <w:r w:rsidR="00212892" w:rsidRPr="00F67E53">
        <w:t xml:space="preserve"> includes any </w:t>
      </w:r>
      <w:r w:rsidR="008522A4">
        <w:t>substitute/</w:t>
      </w:r>
      <w:r w:rsidR="00212892" w:rsidRPr="00F67E53">
        <w:t>successor Trustee.</w:t>
      </w:r>
    </w:p>
    <w:p w14:paraId="1EA7EE61" w14:textId="77777777" w:rsidR="006F1C2F" w:rsidRPr="00FB22AC" w:rsidRDefault="006F1C2F" w:rsidP="00090837">
      <w:pPr>
        <w:widowControl/>
        <w:jc w:val="both"/>
        <w:rPr>
          <w:b/>
        </w:rPr>
      </w:pPr>
    </w:p>
    <w:p w14:paraId="2B70D183" w14:textId="77777777" w:rsidR="006F1C2F" w:rsidRPr="00223123" w:rsidRDefault="006F1C2F" w:rsidP="00C45655">
      <w:pPr>
        <w:widowControl/>
        <w:spacing w:after="120"/>
        <w:jc w:val="both"/>
        <w:rPr>
          <w:b/>
        </w:rPr>
      </w:pPr>
      <w:r w:rsidRPr="00B63AF1">
        <w:rPr>
          <w:b/>
        </w:rPr>
        <w:t>Documents</w:t>
      </w:r>
      <w:r w:rsidRPr="00223123">
        <w:rPr>
          <w:b/>
        </w:rPr>
        <w:t xml:space="preserve"> </w:t>
      </w:r>
    </w:p>
    <w:p w14:paraId="19D6FA9F" w14:textId="14992577" w:rsidR="009225C6" w:rsidRDefault="009225C6" w:rsidP="009225C6">
      <w:pPr>
        <w:widowControl/>
        <w:jc w:val="both"/>
      </w:pPr>
      <w:r w:rsidRPr="00FB22AC">
        <w:rPr>
          <w:b/>
        </w:rPr>
        <w:t>(D)</w:t>
      </w:r>
      <w:r w:rsidR="00C33623">
        <w:t xml:space="preserve"> </w:t>
      </w:r>
      <w:r w:rsidR="00C33623">
        <w:tab/>
      </w:r>
      <w:r w:rsidR="00C33623" w:rsidRPr="00FB22AC">
        <w:rPr>
          <w:b/>
        </w:rPr>
        <w:t>“</w:t>
      </w:r>
      <w:r w:rsidRPr="00FB22AC">
        <w:rPr>
          <w:b/>
        </w:rPr>
        <w:t xml:space="preserve">Note” </w:t>
      </w:r>
      <w:r w:rsidRPr="00FB22AC">
        <w:t>means the</w:t>
      </w:r>
      <w:r>
        <w:t xml:space="preserve"> </w:t>
      </w:r>
      <w:r w:rsidRPr="00FB22AC">
        <w:t xml:space="preserve">promissory note </w:t>
      </w:r>
      <w:r>
        <w:t>dated ____________________, ___</w:t>
      </w:r>
      <w:r w:rsidR="006126C5">
        <w:t>____</w:t>
      </w:r>
      <w:r>
        <w:t xml:space="preserve">_, and </w:t>
      </w:r>
      <w:r w:rsidRPr="00FB22AC">
        <w:t xml:space="preserve">signed by </w:t>
      </w:r>
      <w:r w:rsidR="009F626C">
        <w:t xml:space="preserve">each </w:t>
      </w:r>
      <w:r w:rsidRPr="00FB22AC">
        <w:t xml:space="preserve">Borrower who </w:t>
      </w:r>
      <w:r w:rsidR="009F626C">
        <w:t xml:space="preserve">is </w:t>
      </w:r>
      <w:r w:rsidRPr="00FB22AC">
        <w:t xml:space="preserve">legally obligated for the debt under </w:t>
      </w:r>
      <w:r>
        <w:t xml:space="preserve">that promissory note, that is in either (i) paper form, </w:t>
      </w:r>
      <w:r w:rsidRPr="00FB22AC">
        <w:t xml:space="preserve">using Borrower’s written pen and ink signature, or (ii) electronic </w:t>
      </w:r>
      <w:r>
        <w:t xml:space="preserve">form, </w:t>
      </w:r>
      <w:r w:rsidRPr="00FB22AC">
        <w:t>using Borrower’s adopted Electronic Signature in accordance with the</w:t>
      </w:r>
      <w:r>
        <w:t xml:space="preserve"> UETA or E-SIGN, as applicable.  </w:t>
      </w:r>
      <w:r w:rsidRPr="00FB22AC">
        <w:t xml:space="preserve">The Note </w:t>
      </w:r>
      <w:r w:rsidR="002600E5" w:rsidRPr="00F67E53">
        <w:t>evidences the legal obligation of</w:t>
      </w:r>
      <w:r w:rsidRPr="00FB22AC">
        <w:t xml:space="preserve"> each Borrower who </w:t>
      </w:r>
      <w:r w:rsidR="008F37A8" w:rsidRPr="00F67E53">
        <w:t>sign</w:t>
      </w:r>
      <w:r w:rsidR="002600E5" w:rsidRPr="00F67E53">
        <w:t>ed</w:t>
      </w:r>
      <w:r w:rsidRPr="00FB22AC">
        <w:t xml:space="preserve"> the Note </w:t>
      </w:r>
      <w:r w:rsidR="002600E5" w:rsidRPr="00F67E53">
        <w:t>to pay</w:t>
      </w:r>
      <w:r w:rsidRPr="00FB22AC">
        <w:t xml:space="preserve"> Lender ____________________________ Dollars (U.S. $__________________) plus interest.  Each Borrower who signed the Note has promised to pay this debt in regular </w:t>
      </w:r>
      <w:r>
        <w:t xml:space="preserve">monthly payments </w:t>
      </w:r>
      <w:r w:rsidRPr="00FB22AC">
        <w:t>and to pay the debt in full not later than ____________________</w:t>
      </w:r>
      <w:r w:rsidR="008522A4">
        <w:t xml:space="preserve">, </w:t>
      </w:r>
      <w:r w:rsidRPr="00FB22AC">
        <w:t>______.</w:t>
      </w:r>
    </w:p>
    <w:p w14:paraId="67597482" w14:textId="17C42F4C" w:rsidR="003C7594" w:rsidRDefault="003B670A" w:rsidP="008D6C7F">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00C33623">
        <w:t xml:space="preserve"> </w:t>
      </w:r>
      <w:r w:rsidR="00C33623">
        <w:tab/>
      </w:r>
      <w:r w:rsidR="00C33623"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092C72">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01B59CAB" w14:textId="77777777" w:rsidTr="00CD076E">
        <w:tc>
          <w:tcPr>
            <w:tcW w:w="3192" w:type="dxa"/>
            <w:shd w:val="clear" w:color="auto" w:fill="auto"/>
          </w:tcPr>
          <w:p w14:paraId="6DD79BC1"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037F36F9" w14:textId="6FBE41FC" w:rsidR="00214E22"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426CABAC" w14:textId="493C91A2" w:rsidR="002E6FE9" w:rsidRPr="00FB22AC" w:rsidRDefault="008C6704" w:rsidP="00D126FC">
            <w:pPr>
              <w:widowControl/>
              <w:tabs>
                <w:tab w:val="left" w:pos="-1180"/>
                <w:tab w:val="left" w:pos="-720"/>
                <w:tab w:val="left" w:pos="900"/>
                <w:tab w:val="left" w:pos="1440"/>
                <w:tab w:val="left" w:pos="2160"/>
                <w:tab w:val="left" w:pos="2880"/>
                <w:tab w:val="left" w:pos="3600"/>
                <w:tab w:val="left" w:pos="4320"/>
                <w:tab w:val="left" w:pos="4860"/>
                <w:tab w:val="left" w:pos="5760"/>
              </w:tabs>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5E02CEAF"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CBFEA50"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598CD7A0" w14:textId="605DD837"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0B3909CB"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26395D1B"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2F480704" w14:textId="3A9902CB" w:rsidR="003B670A" w:rsidRPr="00FB22AC" w:rsidRDefault="003B670A" w:rsidP="003B670A">
      <w:pPr>
        <w:widowControl/>
        <w:jc w:val="both"/>
      </w:pPr>
      <w:r w:rsidRPr="00FB22AC">
        <w:rPr>
          <w:b/>
        </w:rPr>
        <w:t>(</w:t>
      </w:r>
      <w:r w:rsidR="00705E55" w:rsidRPr="00FB22AC">
        <w:rPr>
          <w:b/>
        </w:rPr>
        <w:t>F</w:t>
      </w:r>
      <w:r w:rsidRPr="00FB22AC">
        <w:rPr>
          <w:b/>
        </w:rPr>
        <w:t>)</w:t>
      </w:r>
      <w:r w:rsidR="00C33623">
        <w:t xml:space="preserve"> </w:t>
      </w:r>
      <w:r w:rsidR="00C33623">
        <w:tab/>
      </w:r>
      <w:r w:rsidR="00C33623" w:rsidRPr="00FB22AC">
        <w:rPr>
          <w:b/>
        </w:rPr>
        <w:t>“</w:t>
      </w:r>
      <w:r w:rsidRPr="00FB22AC">
        <w:rPr>
          <w:b/>
        </w:rPr>
        <w:t>Security Instrument”</w:t>
      </w:r>
      <w:r w:rsidRPr="00FB22AC">
        <w:t xml:space="preserve"> means this document, which is dated _____________, _______, together with all Riders to this document.</w:t>
      </w:r>
    </w:p>
    <w:p w14:paraId="7941F573"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2723B2E" w14:textId="77777777" w:rsidR="00145A20" w:rsidRPr="00B63AF1" w:rsidRDefault="00145A20" w:rsidP="00C4565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B63AF1">
        <w:rPr>
          <w:b/>
        </w:rPr>
        <w:t>Additional Definitions</w:t>
      </w:r>
    </w:p>
    <w:p w14:paraId="1839AF85" w14:textId="372E3C40"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6322FD">
        <w:t xml:space="preserve"> </w:t>
      </w:r>
      <w:r w:rsidR="006322FD">
        <w:tab/>
      </w:r>
      <w:r w:rsidR="006322FD" w:rsidRPr="00FB22AC">
        <w:rPr>
          <w:b/>
        </w:rPr>
        <w:t>“</w:t>
      </w:r>
      <w:r w:rsidRPr="00FB22AC">
        <w:rPr>
          <w:b/>
        </w:rPr>
        <w:t xml:space="preserve">Applicable Law” </w:t>
      </w:r>
      <w:r w:rsidRPr="00FB22AC">
        <w:t>means all controlling applicable federal, state</w:t>
      </w:r>
      <w:r w:rsidR="00EB1A4B">
        <w:t>,</w:t>
      </w:r>
      <w:r w:rsidRPr="00FB22AC">
        <w:t xml:space="preserve"> and local statutes, regulations, ordinances</w:t>
      </w:r>
      <w:r w:rsidR="00EB1A4B">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780F4965" w14:textId="591ACD8E"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6322FD">
        <w:t xml:space="preserve"> </w:t>
      </w:r>
      <w:r w:rsidR="006322FD">
        <w:tab/>
      </w:r>
      <w:r w:rsidR="006322FD" w:rsidRPr="00FB22AC">
        <w:rPr>
          <w:b/>
        </w:rPr>
        <w:t>“</w:t>
      </w:r>
      <w:r w:rsidRPr="00FB22AC">
        <w:rPr>
          <w:b/>
        </w:rPr>
        <w:t xml:space="preserve">Community Association Dues, Fees, and Assessments” </w:t>
      </w:r>
      <w:r w:rsidRPr="00FB22AC">
        <w:t>means all dues, fees, assessments</w:t>
      </w:r>
      <w:r w:rsidR="00EB1A4B">
        <w:t>,</w:t>
      </w:r>
      <w:r w:rsidRPr="00FB22AC">
        <w:t xml:space="preserve"> and other charges that are imposed on Borrower or the Property by a condominium association,</w:t>
      </w:r>
      <w:r w:rsidR="00A307CA" w:rsidRPr="00FB22AC">
        <w:t xml:space="preserve"> </w:t>
      </w:r>
      <w:r w:rsidRPr="00FB22AC">
        <w:t>homeowners association</w:t>
      </w:r>
      <w:r w:rsidR="001A5E9A">
        <w:t>,</w:t>
      </w:r>
      <w:r w:rsidRPr="00FB22AC">
        <w:t xml:space="preserve"> or similar organization.</w:t>
      </w:r>
    </w:p>
    <w:p w14:paraId="7D7F9DDA" w14:textId="22CA568A"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6322FD">
        <w:t xml:space="preserve"> </w:t>
      </w:r>
      <w:r w:rsidR="006322FD">
        <w:tab/>
      </w:r>
      <w:r w:rsidR="006322FD" w:rsidRPr="00FB22AC">
        <w:rPr>
          <w:b/>
        </w:rPr>
        <w:t>“</w:t>
      </w:r>
      <w:r>
        <w:rPr>
          <w:b/>
        </w:rPr>
        <w:t xml:space="preserve">Default” </w:t>
      </w:r>
      <w:r w:rsidRPr="00D16FE5">
        <w:t>means</w:t>
      </w:r>
      <w:r w:rsidR="008C6704">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8C6704">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EB1A4B">
        <w:t>,</w:t>
      </w:r>
      <w:r w:rsidRPr="00D16FE5">
        <w:t xml:space="preserve"> or agreement in this Security Instrument</w:t>
      </w:r>
      <w:r w:rsidR="008C6704">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9F626C">
        <w:t>,</w:t>
      </w:r>
      <w:r w:rsidR="002600E5" w:rsidRPr="00F67E53">
        <w:t xml:space="preserve"> or failure to provide Lender with material information in connection with the Loan</w:t>
      </w:r>
      <w:r w:rsidR="009F626C">
        <w:t>,</w:t>
      </w:r>
      <w:r w:rsidR="002600E5" w:rsidRPr="00F67E53">
        <w:t xml:space="preserve"> as described in Section 8</w:t>
      </w:r>
      <w:r w:rsidR="008C6704">
        <w:t>;</w:t>
      </w:r>
      <w:r w:rsidR="002600E5" w:rsidRPr="00F67E53">
        <w:t xml:space="preserve"> or (iv) any action or proceeding described in Section 12(</w:t>
      </w:r>
      <w:r w:rsidR="00092C72">
        <w:t>e</w:t>
      </w:r>
      <w:r w:rsidR="002600E5" w:rsidRPr="00F67E53">
        <w:t>)</w:t>
      </w:r>
      <w:r w:rsidR="00A91583" w:rsidRPr="00F67E53">
        <w:t>.</w:t>
      </w:r>
    </w:p>
    <w:p w14:paraId="23D79F45" w14:textId="0319C8B4"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6322FD">
        <w:t xml:space="preserve"> </w:t>
      </w:r>
      <w:r w:rsidR="006322FD">
        <w:tab/>
      </w:r>
      <w:r w:rsidR="006322FD"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2205E346" w14:textId="3B953822"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6322FD">
        <w:t xml:space="preserve"> </w:t>
      </w:r>
      <w:r w:rsidR="006322FD">
        <w:tab/>
      </w:r>
      <w:r w:rsidR="006322FD" w:rsidRPr="00FB22AC">
        <w:rPr>
          <w:b/>
        </w:rPr>
        <w:t>“</w:t>
      </w:r>
      <w:r w:rsidRPr="00FB22AC">
        <w:rPr>
          <w:b/>
        </w:rPr>
        <w:t>Electronic Signature”</w:t>
      </w:r>
      <w:r w:rsidRPr="00FB22AC">
        <w:t xml:space="preserve"> means an “Electronic Signature” as defined in the UETA or E-SIGN, as applicable.</w:t>
      </w:r>
    </w:p>
    <w:p w14:paraId="56ECB9AA" w14:textId="56845A45"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6322FD">
        <w:t xml:space="preserve"> </w:t>
      </w:r>
      <w:r w:rsidR="006322FD">
        <w:tab/>
      </w:r>
      <w:r w:rsidR="006322FD"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r w:rsidR="00BE7261" w:rsidRPr="00FB22AC">
        <w:t xml:space="preserve"> </w:t>
      </w:r>
    </w:p>
    <w:p w14:paraId="529B824D" w14:textId="7FDB340F"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6322FD">
        <w:t xml:space="preserve"> </w:t>
      </w:r>
      <w:r w:rsidR="006322FD">
        <w:tab/>
      </w:r>
      <w:r w:rsidR="006322FD" w:rsidRPr="00FB22AC">
        <w:rPr>
          <w:b/>
        </w:rPr>
        <w:t>“</w:t>
      </w:r>
      <w:r w:rsidRPr="00FB22AC">
        <w:rPr>
          <w:b/>
        </w:rPr>
        <w:t xml:space="preserve">Escrow Items” </w:t>
      </w:r>
      <w:r w:rsidRPr="00FB22AC">
        <w:t>means</w:t>
      </w:r>
      <w:r w:rsidR="008C6704">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8C6704">
        <w:t>;</w:t>
      </w:r>
      <w:r w:rsidR="00795687" w:rsidRPr="00FB22AC">
        <w:t xml:space="preserve"> (</w:t>
      </w:r>
      <w:r w:rsidR="00705E55" w:rsidRPr="00FB22AC">
        <w:t>ii</w:t>
      </w:r>
      <w:r w:rsidR="00795687" w:rsidRPr="00FB22AC">
        <w:t>) leasehold payments or ground rents on the Property, if any</w:t>
      </w:r>
      <w:r w:rsidR="008C6704">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8C6704">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8C6704">
        <w:t>;</w:t>
      </w:r>
      <w:r w:rsidR="00795687" w:rsidRPr="00FB22AC">
        <w:t xml:space="preserve"> and (</w:t>
      </w:r>
      <w:r w:rsidR="00705E55" w:rsidRPr="00FB22AC">
        <w:t>v</w:t>
      </w:r>
      <w:r w:rsidR="00795687" w:rsidRPr="00FB22AC">
        <w:t>)</w:t>
      </w:r>
      <w:r w:rsidR="007E4482" w:rsidRPr="00FB22AC">
        <w:t xml:space="preserve"> Community Association Dues, Fees</w:t>
      </w:r>
      <w:r w:rsidR="00EB1A4B">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9560B4">
        <w:t xml:space="preserve">Loan closing </w:t>
      </w:r>
      <w:r w:rsidR="00795687" w:rsidRPr="00FB22AC">
        <w:t xml:space="preserve">or at any time during the </w:t>
      </w:r>
      <w:r w:rsidR="00E33F8F" w:rsidRPr="00FB22AC">
        <w:t>L</w:t>
      </w:r>
      <w:r w:rsidR="00795687" w:rsidRPr="00FB22AC">
        <w:t>oan term</w:t>
      </w:r>
      <w:r w:rsidR="007E4482" w:rsidRPr="00FB22AC">
        <w:t>.</w:t>
      </w:r>
    </w:p>
    <w:p w14:paraId="32E2B21E" w14:textId="6D5662EC" w:rsidR="00DE58F0" w:rsidRPr="00FB22AC" w:rsidRDefault="00DE58F0" w:rsidP="000B194F">
      <w:pPr>
        <w:widowControl/>
        <w:jc w:val="both"/>
      </w:pPr>
      <w:r w:rsidRPr="00FB22AC">
        <w:rPr>
          <w:b/>
        </w:rPr>
        <w:lastRenderedPageBreak/>
        <w:t>(</w:t>
      </w:r>
      <w:r w:rsidR="00D16FE5">
        <w:rPr>
          <w:b/>
        </w:rPr>
        <w:t>N</w:t>
      </w:r>
      <w:r w:rsidRPr="00FB22AC">
        <w:rPr>
          <w:b/>
        </w:rPr>
        <w:t>)</w:t>
      </w:r>
      <w:r w:rsidR="006322FD">
        <w:t xml:space="preserve"> </w:t>
      </w:r>
      <w:r w:rsidR="006322FD">
        <w:tab/>
      </w:r>
      <w:r w:rsidR="006322FD" w:rsidRPr="00FB22AC">
        <w:rPr>
          <w:b/>
        </w:rPr>
        <w:t>“</w:t>
      </w:r>
      <w:r w:rsidRPr="00FB22AC">
        <w:rPr>
          <w:b/>
        </w:rPr>
        <w:t xml:space="preserve">Loan” </w:t>
      </w:r>
      <w:r w:rsidRPr="00FB22AC">
        <w:t xml:space="preserve">means the debt </w:t>
      </w:r>
      <w:r w:rsidR="00210356">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3DD80330" w14:textId="252D3CBF" w:rsidR="00436BCF" w:rsidRPr="00FB22AC" w:rsidRDefault="0026219F" w:rsidP="000B194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6322FD">
        <w:t xml:space="preserve"> </w:t>
      </w:r>
      <w:r w:rsidR="006322FD">
        <w:tab/>
      </w:r>
      <w:r w:rsidR="006322FD"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8522A4">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22FF1D8F" w14:textId="7F76D501"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6322FD">
        <w:t xml:space="preserve"> </w:t>
      </w:r>
      <w:r w:rsidR="006322FD">
        <w:tab/>
      </w:r>
      <w:r w:rsidR="006322FD"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6322FD">
        <w:t xml:space="preserve"> </w:t>
      </w:r>
      <w:r w:rsidRPr="00FB22AC">
        <w:t>condemnation or other taking of all or any part of the Property; (iii)</w:t>
      </w:r>
      <w:r w:rsidR="006322FD">
        <w:t xml:space="preserve"> </w:t>
      </w:r>
      <w:r w:rsidRPr="00FB22AC">
        <w:t>conveyance in lieu of condemnation; or (iv)</w:t>
      </w:r>
      <w:r w:rsidR="006322FD">
        <w:t xml:space="preserve"> </w:t>
      </w:r>
      <w:r w:rsidRPr="00FB22AC">
        <w:t>misrepresentations of, or omissions as to, the value and/or condition of the Property.</w:t>
      </w:r>
    </w:p>
    <w:p w14:paraId="301DB79D" w14:textId="1B276DEE"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6322FD">
        <w:t xml:space="preserve"> </w:t>
      </w:r>
      <w:r w:rsidR="006322FD">
        <w:tab/>
      </w:r>
      <w:r w:rsidR="006322FD"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7F19D281" w14:textId="2C71E407"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sidR="006322FD">
        <w:t xml:space="preserve"> </w:t>
      </w:r>
      <w:r w:rsidR="006322FD">
        <w:tab/>
      </w:r>
      <w:r w:rsidR="006322FD" w:rsidRPr="00FB22AC">
        <w:rPr>
          <w:b/>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9225C6">
        <w:rPr>
          <w:rFonts w:eastAsia="SimSun"/>
          <w:snapToGrid/>
          <w:szCs w:val="24"/>
        </w:rPr>
        <w:t>, other than a voluntary prepayment</w:t>
      </w:r>
      <w:r w:rsidR="003928B9" w:rsidRPr="00F67E53">
        <w:t xml:space="preserve"> permitted under the Note</w:t>
      </w:r>
      <w:r w:rsidR="009225C6">
        <w:rPr>
          <w:rFonts w:eastAsia="SimSun"/>
          <w:snapToGrid/>
          <w:szCs w:val="24"/>
        </w:rPr>
        <w:t>,</w:t>
      </w:r>
      <w:r w:rsidRPr="00FB22AC">
        <w:rPr>
          <w:rFonts w:eastAsia="SimSun"/>
          <w:snapToGrid/>
          <w:szCs w:val="24"/>
        </w:rPr>
        <w:t xml:space="preserve"> </w:t>
      </w:r>
      <w:r w:rsidR="00223123">
        <w:rPr>
          <w:rFonts w:eastAsia="SimSun"/>
          <w:snapToGrid/>
          <w:szCs w:val="24"/>
        </w:rPr>
        <w:t>which</w:t>
      </w:r>
      <w:r w:rsidR="00223123" w:rsidRPr="00FB22AC">
        <w:rPr>
          <w:rFonts w:eastAsia="SimSun"/>
          <w:snapToGrid/>
          <w:szCs w:val="24"/>
        </w:rPr>
        <w:t xml:space="preserve">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 xml:space="preserve">Periodic Payment. </w:t>
      </w:r>
    </w:p>
    <w:p w14:paraId="1CADA237" w14:textId="2845B3F1"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6322FD">
        <w:t xml:space="preserve"> </w:t>
      </w:r>
      <w:r w:rsidR="006322FD">
        <w:tab/>
      </w:r>
      <w:r w:rsidR="006322FD" w:rsidRPr="00FB22AC">
        <w:rPr>
          <w:b/>
        </w:rPr>
        <w:t>“</w:t>
      </w:r>
      <w:r w:rsidRPr="00FB22AC">
        <w:rPr>
          <w:b/>
        </w:rPr>
        <w:t xml:space="preserve">Periodic Payment” </w:t>
      </w:r>
      <w:r w:rsidRPr="00FB22AC">
        <w:t>means the regularly scheduled amount due for (i) principal and interest under the Note, plus (ii) any amounts under Section 3.</w:t>
      </w:r>
    </w:p>
    <w:p w14:paraId="4C34DB7E" w14:textId="134C42D7" w:rsidR="00705E55" w:rsidRPr="00FB22AC" w:rsidRDefault="00705E55" w:rsidP="00705E55">
      <w:pPr>
        <w:widowControl/>
        <w:jc w:val="both"/>
      </w:pPr>
      <w:r w:rsidRPr="00FB22AC">
        <w:rPr>
          <w:b/>
        </w:rPr>
        <w:t>(</w:t>
      </w:r>
      <w:r w:rsidR="00D16FE5">
        <w:rPr>
          <w:b/>
        </w:rPr>
        <w:t>T</w:t>
      </w:r>
      <w:r w:rsidRPr="00FB22AC">
        <w:rPr>
          <w:b/>
        </w:rPr>
        <w:t>)</w:t>
      </w:r>
      <w:r w:rsidR="006322FD">
        <w:t xml:space="preserve"> </w:t>
      </w:r>
      <w:r w:rsidR="006322FD">
        <w:tab/>
      </w:r>
      <w:r w:rsidR="006322FD" w:rsidRPr="00FB22AC">
        <w:rPr>
          <w:b/>
        </w:rPr>
        <w:t>“</w:t>
      </w:r>
      <w:r w:rsidRPr="00FB22AC">
        <w:rPr>
          <w:b/>
        </w:rPr>
        <w:t xml:space="preserve">Property” </w:t>
      </w:r>
      <w:r w:rsidRPr="00FB22AC">
        <w:t>means the property described below under the heading “</w:t>
      </w:r>
      <w:r w:rsidRPr="00FB22AC">
        <w:rPr>
          <w:caps/>
        </w:rPr>
        <w:t>Transfer of Rights in the Property.”</w:t>
      </w:r>
    </w:p>
    <w:p w14:paraId="22D53D81" w14:textId="41F04CC1"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8522A4">
        <w:rPr>
          <w:bCs/>
        </w:rPr>
        <w:t>the</w:t>
      </w:r>
      <w:r w:rsidR="008522A4" w:rsidRPr="00F67E53">
        <w:rPr>
          <w:bCs/>
        </w:rPr>
        <w:t xml:space="preserve"> </w:t>
      </w:r>
      <w:r w:rsidRPr="00F67E53">
        <w:rPr>
          <w:bCs/>
        </w:rPr>
        <w:t>lease</w:t>
      </w:r>
      <w:r w:rsidR="008522A4">
        <w:rPr>
          <w:bCs/>
        </w:rPr>
        <w:t>, use</w:t>
      </w:r>
      <w:r w:rsidR="00EB1A4B">
        <w:rPr>
          <w:bCs/>
        </w:rPr>
        <w:t>,</w:t>
      </w:r>
      <w:r w:rsidR="008522A4">
        <w:rPr>
          <w:bCs/>
        </w:rPr>
        <w:t xml:space="preserve"> and/or occupancy</w:t>
      </w:r>
      <w:r w:rsidRPr="00F67E53">
        <w:rPr>
          <w:bCs/>
        </w:rPr>
        <w:t xml:space="preserve"> of the Property</w:t>
      </w:r>
      <w:r w:rsidR="008522A4">
        <w:rPr>
          <w:bCs/>
        </w:rPr>
        <w:t xml:space="preserve"> by a party other than Borrower</w:t>
      </w:r>
      <w:r w:rsidRPr="00F67E53">
        <w:rPr>
          <w:bCs/>
        </w:rPr>
        <w:t>.</w:t>
      </w:r>
    </w:p>
    <w:p w14:paraId="69A53156" w14:textId="675CD5CA" w:rsidR="003C7594" w:rsidRDefault="00A91583"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006322FD">
        <w:t xml:space="preserve"> </w:t>
      </w:r>
      <w:r w:rsidR="006322FD">
        <w:tab/>
      </w:r>
      <w:r w:rsidR="006322FD" w:rsidRPr="00FB22AC">
        <w:rPr>
          <w:b/>
        </w:rPr>
        <w:t>“</w:t>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766CC1" w:rsidRPr="008D6C7F">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9225C6">
        <w:t>When</w:t>
      </w:r>
      <w:r w:rsidR="002F467F" w:rsidRPr="00FB22AC">
        <w:t xml:space="preserve"> used in this Security Instrument, “RESPA” refers to all requirements and restrictions that</w:t>
      </w:r>
      <w:r w:rsidR="009225C6">
        <w:t xml:space="preserve"> would apply</w:t>
      </w:r>
      <w:r w:rsidR="002F467F" w:rsidRPr="00FB22AC">
        <w:t xml:space="preserve"> to a “federally related mortgage loan” even if the Loan does not qualify as a “federally related mortgage loan” under RESPA.</w:t>
      </w:r>
    </w:p>
    <w:p w14:paraId="0162A848" w14:textId="56034E89"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6322FD">
        <w:t xml:space="preserve"> </w:t>
      </w:r>
      <w:r w:rsidR="006322FD">
        <w:tab/>
      </w:r>
      <w:r w:rsidR="006322FD"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40DE852F" w14:textId="57E8B50F"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w:t>
      </w:r>
      <w:r w:rsidR="006322FD">
        <w:t xml:space="preserve"> </w:t>
      </w:r>
      <w:r w:rsidR="006322FD">
        <w:tab/>
      </w:r>
      <w:r w:rsidR="006322FD" w:rsidRPr="00FB22AC">
        <w:rPr>
          <w:b/>
        </w:rPr>
        <w:t>“</w:t>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33A82A4D" w14:textId="5874F6D3" w:rsidR="006126C5" w:rsidRDefault="006126C5">
      <w:pPr>
        <w:widowControl/>
      </w:pPr>
      <w:r>
        <w:br w:type="page"/>
      </w:r>
    </w:p>
    <w:p w14:paraId="1A2DD179"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56BA330" w14:textId="77777777" w:rsidR="003C7594" w:rsidRDefault="002F467F" w:rsidP="008D6C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1D6052C3" w14:textId="77777777" w:rsidR="003C7594" w:rsidRDefault="003C7594" w:rsidP="008D6C7F">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6416AF13" w14:textId="3736333E" w:rsidR="008C6704" w:rsidRPr="00FB22AC" w:rsidRDefault="002F467F" w:rsidP="008C6704">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This Security Instrument secures to Lender (i) the repayment of the Loan, and all renewals, extensions</w:t>
      </w:r>
      <w:r w:rsidR="00EB1A4B">
        <w:t>,</w:t>
      </w:r>
      <w:r w:rsidRPr="00FB22AC">
        <w:t xml:space="preserve"> and modifications of the Note</w:t>
      </w:r>
      <w:r w:rsidR="008C6704">
        <w:t>,</w:t>
      </w:r>
      <w:r w:rsidRPr="00FB22AC">
        <w:t xml:space="preserve"> and (ii) the performance of Borrower’s covenants and agreements under this Security Instrument and the Note.  For this purpose, Borrower irrevocably grants and conveys to Trustee, </w:t>
      </w:r>
      <w:bookmarkStart w:id="2" w:name="_Hlk52288080"/>
      <w:r w:rsidR="00CB491E">
        <w:t>IN TRUST, WITH POWER OF SALE,</w:t>
      </w:r>
      <w:r w:rsidRPr="00FB22AC">
        <w:t xml:space="preserve"> the following described property located in the ________</w:t>
      </w:r>
      <w:r w:rsidR="006126C5">
        <w:t>_________</w:t>
      </w:r>
      <w:r w:rsidRPr="00FB22AC">
        <w:t>__</w:t>
      </w:r>
      <w:r w:rsidR="0031730B" w:rsidRPr="00FB22AC">
        <w:t>_</w:t>
      </w:r>
      <w:r w:rsidR="008C6704">
        <w:t>_</w:t>
      </w:r>
      <w:r w:rsidR="0031730B" w:rsidRPr="00FB22AC">
        <w:t xml:space="preserve">______ of </w:t>
      </w:r>
      <w:r w:rsidR="008C6704" w:rsidRPr="00FB22AC">
        <w:t>____</w:t>
      </w:r>
      <w:r w:rsidR="008C6704">
        <w:t>_</w:t>
      </w:r>
      <w:r w:rsidR="008C6704" w:rsidRPr="00FB22AC">
        <w:t>__</w:t>
      </w:r>
      <w:r w:rsidR="008C6704">
        <w:t>____</w:t>
      </w:r>
      <w:r w:rsidR="008C6704" w:rsidRPr="00FB22AC">
        <w:t>__________________:</w:t>
      </w:r>
    </w:p>
    <w:p w14:paraId="11D30192" w14:textId="3AD4863B" w:rsidR="002F467F" w:rsidRDefault="006126C5" w:rsidP="008C6704">
      <w:pPr>
        <w:widowControl/>
        <w:tabs>
          <w:tab w:val="left" w:pos="-1080"/>
          <w:tab w:val="left" w:pos="-720"/>
          <w:tab w:val="left" w:pos="0"/>
          <w:tab w:val="left" w:pos="1080"/>
          <w:tab w:val="left" w:pos="2160"/>
          <w:tab w:val="left" w:pos="2250"/>
          <w:tab w:val="left" w:pos="2880"/>
          <w:tab w:val="left" w:pos="3420"/>
          <w:tab w:val="left" w:pos="3870"/>
          <w:tab w:val="left" w:pos="4680"/>
          <w:tab w:val="left" w:pos="5490"/>
          <w:tab w:val="left" w:pos="5940"/>
          <w:tab w:val="left" w:pos="8640"/>
        </w:tabs>
        <w:jc w:val="both"/>
      </w:pPr>
      <w:r>
        <w:tab/>
      </w:r>
      <w:r>
        <w:tab/>
      </w:r>
      <w:r>
        <w:tab/>
      </w:r>
      <w:r w:rsidRPr="00FB22AC">
        <w:t>[Type of Recording Jurisdiction]</w:t>
      </w:r>
      <w:r w:rsidRPr="00FB22AC">
        <w:tab/>
      </w:r>
      <w:r w:rsidR="008C6704">
        <w:tab/>
      </w:r>
      <w:r w:rsidR="002F467F" w:rsidRPr="00FB22AC">
        <w:t>[Name of Recording Jurisdiction</w:t>
      </w:r>
      <w:r w:rsidR="003F36FA">
        <w:t>]</w:t>
      </w:r>
    </w:p>
    <w:bookmarkEnd w:id="2"/>
    <w:p w14:paraId="66EFEB98"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D2E10D8"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B48F428"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8CB532A"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B42214F"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304D69A"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BA99202"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3533C2F" w14:textId="77777777" w:rsidR="003C7594" w:rsidRDefault="003C7594" w:rsidP="008D6C7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B38884C" w14:textId="4C946CA9" w:rsidR="00DD1920" w:rsidRPr="001A1F89" w:rsidRDefault="002F467F" w:rsidP="001A1F89">
      <w:pPr>
        <w:jc w:val="both"/>
        <w:rPr>
          <w:u w:val="single"/>
        </w:rPr>
      </w:pPr>
      <w:r w:rsidRPr="00FB22AC">
        <w:t>which currently has the address of</w:t>
      </w:r>
      <w:r w:rsidR="00C726D6">
        <w:t xml:space="preserve"> </w:t>
      </w:r>
      <w:r w:rsidR="001A1F89">
        <w:t>__________________________________________________</w:t>
      </w:r>
    </w:p>
    <w:p w14:paraId="42D1D8C6" w14:textId="77777777" w:rsidR="00DD1920" w:rsidRDefault="001A1F89" w:rsidP="001A1F89">
      <w:pPr>
        <w:tabs>
          <w:tab w:val="center" w:pos="6480"/>
        </w:tabs>
        <w:jc w:val="both"/>
      </w:pPr>
      <w:r>
        <w:tab/>
      </w:r>
      <w:r w:rsidR="00DD1920">
        <w:t>[Street]</w:t>
      </w:r>
    </w:p>
    <w:p w14:paraId="077605DD" w14:textId="77777777" w:rsidR="00DD1920" w:rsidRDefault="001A1F89" w:rsidP="001A1F89">
      <w:pPr>
        <w:jc w:val="both"/>
      </w:pPr>
      <w:r>
        <w:t>_________________________________, Nebraska ________________</w:t>
      </w:r>
      <w:r w:rsidR="00DD1920">
        <w:t xml:space="preserve"> (“Property Address</w:t>
      </w:r>
      <w:r w:rsidR="003F36FA">
        <w:t>”)</w:t>
      </w:r>
      <w:r w:rsidR="009225C6">
        <w:t>;</w:t>
      </w:r>
    </w:p>
    <w:p w14:paraId="55CBB245" w14:textId="77777777" w:rsidR="002F467F" w:rsidRDefault="00DD1920" w:rsidP="001A1F89">
      <w:pPr>
        <w:tabs>
          <w:tab w:val="center" w:pos="2160"/>
          <w:tab w:val="center" w:pos="6120"/>
        </w:tabs>
        <w:jc w:val="both"/>
      </w:pPr>
      <w:r>
        <w:tab/>
        <w:t>[City]</w:t>
      </w:r>
      <w:r>
        <w:tab/>
        <w:t>[Zip Code]</w:t>
      </w:r>
    </w:p>
    <w:p w14:paraId="0282E9BF" w14:textId="77777777" w:rsidR="003F36FA" w:rsidRPr="00FB22AC" w:rsidRDefault="003F36FA" w:rsidP="001A1F89">
      <w:pPr>
        <w:tabs>
          <w:tab w:val="center" w:pos="2160"/>
          <w:tab w:val="center" w:pos="6120"/>
        </w:tabs>
        <w:jc w:val="both"/>
      </w:pPr>
    </w:p>
    <w:p w14:paraId="734DEE58" w14:textId="0F3A3848" w:rsidR="003C7594" w:rsidRDefault="002F467F" w:rsidP="008D6C7F">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9F626C">
        <w:t xml:space="preserve">including replacements and additions to the improvements on such property, </w:t>
      </w:r>
      <w:r w:rsidRPr="00FB22AC">
        <w:t xml:space="preserve">all </w:t>
      </w:r>
      <w:r w:rsidR="00D347BF" w:rsidRPr="00FB22AC">
        <w:t>property rights</w:t>
      </w:r>
      <w:r w:rsidR="009F626C">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9F626C">
        <w:t>,</w:t>
      </w:r>
      <w:r w:rsidR="001A77B0" w:rsidRPr="00FB22AC">
        <w:t xml:space="preserve"> </w:t>
      </w:r>
      <w:r w:rsidRPr="00FB22AC">
        <w:t xml:space="preserve">and fixtures now or </w:t>
      </w:r>
      <w:r w:rsidR="007E4482" w:rsidRPr="00FB22AC">
        <w:t xml:space="preserve">subsequently </w:t>
      </w:r>
      <w:r w:rsidRPr="00FB22AC">
        <w:t>a part of the property</w:t>
      </w:r>
      <w:r w:rsidR="009F626C">
        <w:t>.</w:t>
      </w:r>
      <w:r w:rsidRPr="00FB22AC">
        <w:t xml:space="preserve">  All of the foregoing is referred to in this Security Instrument as the “Property.”</w:t>
      </w:r>
    </w:p>
    <w:p w14:paraId="0FBD9B63" w14:textId="77777777" w:rsidR="003C7594" w:rsidRDefault="003C7594" w:rsidP="008D6C7F">
      <w:pPr>
        <w:widowControl/>
        <w:tabs>
          <w:tab w:val="left" w:pos="0"/>
        </w:tabs>
        <w:jc w:val="both"/>
      </w:pPr>
    </w:p>
    <w:p w14:paraId="77FEE147" w14:textId="104F2933" w:rsidR="003C7594" w:rsidRDefault="002F467F" w:rsidP="008D6C7F">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EB1A4B">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475814">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9225C6">
        <w:t xml:space="preserve">and ownership interests </w:t>
      </w:r>
      <w:r w:rsidRPr="00FB22AC">
        <w:t>of record</w:t>
      </w:r>
      <w:r w:rsidR="009225C6">
        <w:t xml:space="preserve"> as of Loan closing</w:t>
      </w:r>
      <w:r w:rsidRPr="00FB22AC">
        <w:t>.</w:t>
      </w:r>
    </w:p>
    <w:p w14:paraId="08156977" w14:textId="77777777" w:rsidR="003C7594" w:rsidRDefault="003C7594" w:rsidP="008D6C7F">
      <w:pPr>
        <w:widowControl/>
        <w:tabs>
          <w:tab w:val="left" w:pos="0"/>
        </w:tabs>
        <w:jc w:val="both"/>
      </w:pPr>
    </w:p>
    <w:p w14:paraId="387BB9B2" w14:textId="287A2BD1" w:rsidR="003C7594" w:rsidRDefault="00766CC1" w:rsidP="008D6C7F">
      <w:pPr>
        <w:widowControl/>
        <w:tabs>
          <w:tab w:val="left" w:pos="0"/>
        </w:tabs>
        <w:ind w:firstLine="720"/>
        <w:jc w:val="both"/>
      </w:pPr>
      <w:r w:rsidRPr="008D6C7F">
        <w:t xml:space="preserve">THIS SECURITY INSTRUMENT combines uniform covenants for national use </w:t>
      </w:r>
      <w:r w:rsidR="00212892" w:rsidRPr="00F67E53">
        <w:t xml:space="preserve">with limited variations </w:t>
      </w:r>
      <w:r w:rsidRPr="008D6C7F">
        <w:t xml:space="preserve">and non-uniform covenants </w:t>
      </w:r>
      <w:r w:rsidR="00212892" w:rsidRPr="00F67E53">
        <w:t xml:space="preserve">that reflect specific </w:t>
      </w:r>
      <w:r w:rsidR="009F626C">
        <w:t xml:space="preserve">Nebraska </w:t>
      </w:r>
      <w:r w:rsidR="00212892" w:rsidRPr="00F67E53">
        <w:t xml:space="preserve">state requirements </w:t>
      </w:r>
      <w:r w:rsidRPr="008D6C7F">
        <w:t>to constitute a uniform security instrument covering real property.</w:t>
      </w:r>
    </w:p>
    <w:p w14:paraId="7D8FB5BB" w14:textId="77777777" w:rsidR="003F36FA" w:rsidRDefault="003F36FA" w:rsidP="008D6C7F">
      <w:pPr>
        <w:widowControl/>
        <w:tabs>
          <w:tab w:val="left" w:pos="0"/>
        </w:tabs>
        <w:ind w:firstLine="720"/>
        <w:jc w:val="both"/>
      </w:pPr>
    </w:p>
    <w:p w14:paraId="0D3BBF7F" w14:textId="77777777" w:rsidR="00C16E51" w:rsidRDefault="00C16E51" w:rsidP="00C16E51">
      <w:pPr>
        <w:widowControl/>
        <w:tabs>
          <w:tab w:val="left" w:pos="0"/>
        </w:tabs>
        <w:jc w:val="both"/>
      </w:pPr>
    </w:p>
    <w:p w14:paraId="482E28A7" w14:textId="77777777" w:rsidR="00C16E51" w:rsidRDefault="00C16E51" w:rsidP="00C16E51">
      <w:pPr>
        <w:widowControl/>
        <w:tabs>
          <w:tab w:val="left" w:pos="0"/>
        </w:tabs>
        <w:ind w:firstLine="720"/>
        <w:jc w:val="both"/>
      </w:pPr>
      <w:r>
        <w:t>UNIFORM COVENANTS.  Borrower and Lender covenant and agree as follows:</w:t>
      </w:r>
    </w:p>
    <w:p w14:paraId="2DDA6D61" w14:textId="47EC54C1" w:rsidR="00C16E51" w:rsidRDefault="00C16E51" w:rsidP="00C16E51">
      <w:pPr>
        <w:widowControl/>
        <w:ind w:firstLine="720"/>
        <w:jc w:val="both"/>
      </w:pPr>
      <w:r>
        <w:rPr>
          <w:b/>
          <w:bCs/>
        </w:rPr>
        <w:lastRenderedPageBreak/>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EB1A4B">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2FA2EC7E" w14:textId="0FED1339" w:rsidR="00C16E51" w:rsidRDefault="00C16E51" w:rsidP="00C16E51">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85777D7" w14:textId="4E8EE938" w:rsidR="00C16E51" w:rsidRDefault="009F626C" w:rsidP="00C16E51">
      <w:pPr>
        <w:widowControl/>
        <w:ind w:firstLine="720"/>
        <w:jc w:val="both"/>
      </w:pPr>
      <w:r>
        <w:t xml:space="preserve">Any </w:t>
      </w:r>
      <w:r w:rsidR="00C16E51" w:rsidRPr="00A91583">
        <w:t xml:space="preserve">offset or claim that Borrower </w:t>
      </w:r>
      <w:r>
        <w:t xml:space="preserve">may </w:t>
      </w:r>
      <w:r w:rsidR="00C16E51" w:rsidRPr="00A91583">
        <w:t xml:space="preserve">have now or in the future against Lender will </w:t>
      </w:r>
      <w:r>
        <w:t xml:space="preserve">not </w:t>
      </w:r>
      <w:r w:rsidR="00C16E51" w:rsidRPr="00A91583">
        <w:t xml:space="preserve">relieve Borrower from making </w:t>
      </w:r>
      <w:r w:rsidR="003928B9" w:rsidRPr="00F67E53">
        <w:t xml:space="preserve">the full amount of all </w:t>
      </w:r>
      <w:r w:rsidR="00C16E51" w:rsidRPr="00A91583">
        <w:t xml:space="preserve">payments due under the Note and this Security Instrument or performing the covenants and agreements secured by this Security Instrument.   </w:t>
      </w:r>
    </w:p>
    <w:p w14:paraId="6E9D3351" w14:textId="73CC8241" w:rsidR="00C16E51" w:rsidRPr="00EF3FDD" w:rsidRDefault="00C16E51" w:rsidP="00C16E51">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1FC69DD1" w14:textId="5B95EBF3" w:rsidR="00C16E51" w:rsidRPr="00EF3FDD" w:rsidRDefault="00C16E51" w:rsidP="00C16E51">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9F626C">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9F626C">
        <w:t>amount of the full Periodic P</w:t>
      </w:r>
      <w:r w:rsidR="009F626C" w:rsidRPr="00EF3FDD">
        <w:t xml:space="preserve">ayment </w:t>
      </w:r>
      <w:r w:rsidRPr="00EF3FDD">
        <w:t xml:space="preserve">will be applied to the Loan.  If Borrower does not make such a payment within a reasonable period of time, Lender will either apply such funds </w:t>
      </w:r>
      <w:r w:rsidR="009F626C">
        <w:t>in accordance with this Section 2</w:t>
      </w:r>
      <w:r w:rsidR="00C726D6">
        <w:t xml:space="preserve"> </w:t>
      </w:r>
      <w:r w:rsidRPr="00EF3FDD">
        <w:t>or return them to Borrower.  If not applied earlier, Partial Payments will be credited against the total amount due under the Loan in calculating the amount due in connection with any foreclosure proceeding</w:t>
      </w:r>
      <w:r w:rsidR="00F96162">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21A12A47" w14:textId="15741B09" w:rsidR="00210356" w:rsidRDefault="00C16E51" w:rsidP="00C16E51">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210356">
        <w:t>Except as otherwise described in this Section 2, i</w:t>
      </w:r>
      <w:r w:rsidR="00210356" w:rsidRPr="00EF3FDD">
        <w:t xml:space="preserve">f </w:t>
      </w:r>
      <w:r w:rsidRPr="00EF3FDD">
        <w:t xml:space="preserve">Lender applies a payment, such payment will be applied to </w:t>
      </w:r>
      <w:r w:rsidR="00210356">
        <w:t xml:space="preserve">each Periodic Payment in the order in which it became due, beginning with </w:t>
      </w:r>
      <w:r w:rsidRPr="00EF3FDD">
        <w:t>the oldest outstanding Periodic Payment</w:t>
      </w:r>
      <w:r w:rsidR="00210356">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210356">
        <w:t xml:space="preserve">then due </w:t>
      </w:r>
      <w:r w:rsidRPr="00EF3FDD">
        <w:t xml:space="preserve">are paid in full, any </w:t>
      </w:r>
      <w:r w:rsidR="00210356">
        <w:t xml:space="preserve">payment </w:t>
      </w:r>
      <w:r w:rsidRPr="00EF3FDD">
        <w:t xml:space="preserve">amounts </w:t>
      </w:r>
      <w:r w:rsidR="00210356">
        <w:t xml:space="preserve">remaining may </w:t>
      </w:r>
      <w:r w:rsidRPr="00EF3FDD">
        <w:t>be applied to late charges</w:t>
      </w:r>
      <w:r w:rsidR="00F96162">
        <w:t xml:space="preserve"> and to </w:t>
      </w:r>
      <w:r w:rsidRPr="00EF3FDD">
        <w:t xml:space="preserve">any amounts </w:t>
      </w:r>
      <w:r w:rsidR="00210356">
        <w:t xml:space="preserve">then </w:t>
      </w:r>
      <w:r w:rsidRPr="00EF3FDD">
        <w:t>due under this Security Instrument</w:t>
      </w:r>
      <w:r w:rsidR="00F96162">
        <w:t xml:space="preserve">. </w:t>
      </w:r>
      <w:r w:rsidR="00210356">
        <w:t xml:space="preserve"> </w:t>
      </w:r>
      <w:r w:rsidR="00F96162">
        <w:t xml:space="preserve">If </w:t>
      </w:r>
      <w:r w:rsidR="00210356">
        <w:t>all sums then due under the Note and this Security Instrument are paid in full,</w:t>
      </w:r>
      <w:r w:rsidR="00F96162">
        <w:t xml:space="preserve"> any remaining payment amount may be applied, in Lender’s sole discretion, to a future Periodic Payment or</w:t>
      </w:r>
      <w:r w:rsidR="00210356">
        <w:t xml:space="preserve"> </w:t>
      </w:r>
      <w:r w:rsidRPr="00EF3FDD">
        <w:t>to reduce the principal balance of the Note.</w:t>
      </w:r>
    </w:p>
    <w:p w14:paraId="3EDFA6FB" w14:textId="587C1B77" w:rsidR="00210356" w:rsidRDefault="00210356" w:rsidP="00C16E51">
      <w:pPr>
        <w:ind w:firstLine="720"/>
        <w:contextualSpacing/>
        <w:jc w:val="both"/>
      </w:pPr>
      <w:r>
        <w:t xml:space="preserve">If Lender receives a payment from Borrower </w:t>
      </w:r>
      <w:r w:rsidR="00F96162">
        <w:t xml:space="preserve">in the amount of </w:t>
      </w:r>
      <w:r>
        <w:t>one or more Periodic Payments and the amount of any late charge due for a delinquent Periodic Payment, the payment may be applied to the delinquent payment and the late charge.</w:t>
      </w:r>
    </w:p>
    <w:p w14:paraId="2515C613" w14:textId="223DE2F1" w:rsidR="00C16E51" w:rsidRPr="00EF3FDD" w:rsidRDefault="00C16E51" w:rsidP="00C16E51">
      <w:pPr>
        <w:ind w:firstLine="720"/>
        <w:contextualSpacing/>
        <w:jc w:val="both"/>
        <w:rPr>
          <w:color w:val="000000"/>
        </w:rPr>
      </w:pPr>
      <w:r w:rsidRPr="00EF3FDD">
        <w:t xml:space="preserve">When applying payments, Lender will apply such payments in accordance with Applicable </w:t>
      </w:r>
      <w:r w:rsidRPr="00EF3FDD">
        <w:lastRenderedPageBreak/>
        <w:t>Law.</w:t>
      </w:r>
    </w:p>
    <w:p w14:paraId="4F5C870A" w14:textId="40EBAEF9" w:rsidR="00C16E51" w:rsidRPr="00EF3FDD" w:rsidRDefault="00C16E51" w:rsidP="00C16E51">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5A7838DA" w14:textId="5129EB58" w:rsidR="006322FD" w:rsidRDefault="00C16E51" w:rsidP="006322F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684ED28B" w14:textId="77777777" w:rsidR="006322FD" w:rsidRDefault="00C16E51" w:rsidP="006322FD">
      <w:pPr>
        <w:ind w:firstLine="720"/>
        <w:contextualSpacing/>
        <w:jc w:val="both"/>
        <w:rPr>
          <w:b/>
          <w:bCs/>
        </w:rPr>
      </w:pPr>
      <w:r>
        <w:rPr>
          <w:b/>
          <w:bCs/>
        </w:rPr>
        <w:t>3.  Funds for Escrow Items</w:t>
      </w:r>
      <w:r w:rsidR="006322FD">
        <w:rPr>
          <w:b/>
          <w:bCs/>
        </w:rPr>
        <w:t>.</w:t>
      </w:r>
    </w:p>
    <w:p w14:paraId="76768A78" w14:textId="6C8ACE57" w:rsidR="006322FD" w:rsidRDefault="00C16E51" w:rsidP="006322FD">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D2990B4" w14:textId="2CA450F0" w:rsidR="00D126FC" w:rsidRDefault="00C16E51" w:rsidP="006322FD">
      <w:pPr>
        <w:ind w:firstLine="720"/>
        <w:contextualSpacing/>
        <w:jc w:val="both"/>
      </w:pPr>
      <w:r w:rsidRPr="00A91583">
        <w:rPr>
          <w:b/>
          <w:bCs/>
        </w:rPr>
        <w:t>(b)</w:t>
      </w:r>
      <w:r w:rsidRPr="00A91583">
        <w:t xml:space="preserve"> </w:t>
      </w:r>
      <w:r w:rsidRPr="00A91583">
        <w:rPr>
          <w:b/>
          <w:bCs/>
        </w:rPr>
        <w:t>Payment of Funds</w:t>
      </w:r>
      <w:r w:rsidR="00F96162">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EC6ABA">
        <w:t xml:space="preserve">Lender the </w:t>
      </w:r>
      <w:r w:rsidR="00212892" w:rsidRPr="00F67E53">
        <w:t>Funds</w:t>
      </w:r>
      <w:r w:rsidRPr="00A91583">
        <w:t xml:space="preserve"> for any </w:t>
      </w:r>
      <w:r w:rsidR="00EC6ABA">
        <w:t xml:space="preserve">or all </w:t>
      </w:r>
      <w:r w:rsidRPr="00A91583">
        <w:t>Escrow Items, Lender may require Borrower to provide proof of</w:t>
      </w:r>
      <w:r w:rsidR="00EC6ABA">
        <w:t xml:space="preserve"> direct</w:t>
      </w:r>
      <w:r w:rsidRPr="00A91583">
        <w:t xml:space="preserve"> 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EC6ABA">
        <w:t xml:space="preserve"> timely</w:t>
      </w:r>
      <w:r>
        <w:t xml:space="preserve"> the amount due for an Escrow Item, Lender may exercise its rights under Section 9 </w:t>
      </w:r>
      <w:r w:rsidR="00F96162">
        <w:t xml:space="preserve">to </w:t>
      </w:r>
      <w:r>
        <w:t xml:space="preserve">pay such amount and Borrower </w:t>
      </w:r>
      <w:r w:rsidRPr="00A91583">
        <w:t>will</w:t>
      </w:r>
      <w:r>
        <w:t xml:space="preserve"> be obligated to repay to Lender any such amount</w:t>
      </w:r>
      <w:r w:rsidR="00EC6ABA">
        <w:t xml:space="preserve"> in accordance with Section 9</w:t>
      </w:r>
      <w:r>
        <w:t xml:space="preserve">.  </w:t>
      </w:r>
    </w:p>
    <w:p w14:paraId="14DF6C54" w14:textId="15211FF1" w:rsidR="00C16E51" w:rsidRPr="006322FD" w:rsidRDefault="00C16E51" w:rsidP="006322FD">
      <w:pPr>
        <w:ind w:firstLine="720"/>
        <w:contextualSpacing/>
        <w:jc w:val="both"/>
        <w:rPr>
          <w:color w:val="000000"/>
        </w:rPr>
      </w:pPr>
      <w:r>
        <w:t xml:space="preserve">Lender may </w:t>
      </w:r>
      <w:r w:rsidR="00092C72">
        <w:t xml:space="preserve">withdraw </w:t>
      </w:r>
      <w:r>
        <w:t xml:space="preserve">the waiver as to any or all Escrow Items at any time by </w:t>
      </w:r>
      <w:r w:rsidR="00F96162">
        <w:t xml:space="preserve">giving </w:t>
      </w:r>
      <w:r>
        <w:t xml:space="preserve">a notice in accordance with Section </w:t>
      </w:r>
      <w:r w:rsidRPr="00A91583">
        <w:t>16</w:t>
      </w:r>
      <w:r w:rsidR="00F96162">
        <w:t>;</w:t>
      </w:r>
      <w:r>
        <w:t xml:space="preserve"> upon such </w:t>
      </w:r>
      <w:r w:rsidR="00092C72">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5A4B87DD" w14:textId="6E0D5658" w:rsidR="00C16E51" w:rsidRDefault="00C16E51" w:rsidP="00C16E51">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1EA80FB7" w14:textId="66B14258" w:rsidR="00C16E51" w:rsidRDefault="00C16E51" w:rsidP="00C16E51">
      <w:pPr>
        <w:widowControl/>
        <w:tabs>
          <w:tab w:val="left" w:pos="0"/>
        </w:tabs>
        <w:ind w:firstLine="720"/>
        <w:jc w:val="both"/>
      </w:pPr>
      <w:r>
        <w:t xml:space="preserve">The Funds </w:t>
      </w:r>
      <w:r w:rsidRPr="00A91583">
        <w:t>will</w:t>
      </w:r>
      <w:r>
        <w:t xml:space="preserve"> be held in an institution whose deposits are insured by a </w:t>
      </w:r>
      <w:r w:rsidR="00F96162">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06F9E92" w14:textId="35F90A1A" w:rsidR="00C16E51" w:rsidRDefault="00C16E51" w:rsidP="00C16E51">
      <w:pPr>
        <w:widowControl/>
        <w:tabs>
          <w:tab w:val="left" w:pos="0"/>
        </w:tabs>
        <w:ind w:firstLine="720"/>
        <w:jc w:val="both"/>
      </w:pPr>
      <w:r w:rsidRPr="00A91583">
        <w:rPr>
          <w:b/>
          <w:bCs/>
        </w:rPr>
        <w:t>(d)  Surplus</w:t>
      </w:r>
      <w:r w:rsidR="00F96162">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EC6ABA">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w:t>
      </w:r>
    </w:p>
    <w:p w14:paraId="45231EA1" w14:textId="77777777" w:rsidR="00C16E51" w:rsidRDefault="00C16E51" w:rsidP="00C16E51">
      <w:pPr>
        <w:widowControl/>
        <w:tabs>
          <w:tab w:val="left" w:pos="0"/>
        </w:tabs>
        <w:ind w:firstLine="720"/>
        <w:jc w:val="both"/>
      </w:pPr>
      <w:r>
        <w:lastRenderedPageBreak/>
        <w:t xml:space="preserve">Upon payment in full of all sums secured by this Security Instrument, Lender </w:t>
      </w:r>
      <w:r w:rsidRPr="00A91583">
        <w:t>will</w:t>
      </w:r>
      <w:r>
        <w:t xml:space="preserve"> promptly refund to Borrower any Funds held by Lender.</w:t>
      </w:r>
    </w:p>
    <w:p w14:paraId="779CD901" w14:textId="7FDF4E0E" w:rsidR="006322FD" w:rsidRDefault="00C16E51" w:rsidP="006322FD">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1A0884B9" w14:textId="52E3AAC4" w:rsidR="006322FD" w:rsidRDefault="00C16E51" w:rsidP="006322FD">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F96162">
        <w:t xml:space="preserve">after </w:t>
      </w:r>
      <w:r>
        <w:t xml:space="preserve">the date on which that notice is given, Borrower </w:t>
      </w:r>
      <w:r w:rsidRPr="00A91583">
        <w:t>must</w:t>
      </w:r>
      <w:r>
        <w:t xml:space="preserve"> satisfy the lien or take one or more of the </w:t>
      </w:r>
      <w:r w:rsidR="00362BF2" w:rsidRPr="00F67E53">
        <w:t>Required Actions</w:t>
      </w:r>
      <w:r w:rsidR="00615A1C">
        <w:t>.</w:t>
      </w:r>
    </w:p>
    <w:p w14:paraId="3CC33A67" w14:textId="77777777" w:rsidR="006322FD" w:rsidRDefault="00C16E51" w:rsidP="006322FD">
      <w:pPr>
        <w:pStyle w:val="1"/>
        <w:widowControl/>
        <w:numPr>
          <w:ilvl w:val="0"/>
          <w:numId w:val="0"/>
        </w:numPr>
        <w:tabs>
          <w:tab w:val="left" w:pos="0"/>
        </w:tabs>
        <w:ind w:firstLine="720"/>
        <w:jc w:val="both"/>
      </w:pPr>
      <w:r>
        <w:rPr>
          <w:b/>
          <w:bCs/>
        </w:rPr>
        <w:t>5.  Property Insurance.</w:t>
      </w:r>
    </w:p>
    <w:p w14:paraId="12065031" w14:textId="627850DE" w:rsidR="00C16E51" w:rsidRDefault="00C16E51" w:rsidP="006322FD">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  </w:t>
      </w:r>
    </w:p>
    <w:p w14:paraId="173F3401" w14:textId="507C580A" w:rsidR="00C16E51" w:rsidRDefault="00C16E51" w:rsidP="00C16E51">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EB1A4B">
        <w:t>,</w:t>
      </w:r>
      <w:r>
        <w:t xml:space="preserve"> or liability and might provide greater or lesser coverage than was previously in effect</w:t>
      </w:r>
      <w:r w:rsidR="00145F9C">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w:t>
      </w:r>
      <w:r>
        <w:lastRenderedPageBreak/>
        <w:t xml:space="preserve">from the date of disbursement and </w:t>
      </w:r>
      <w:r w:rsidRPr="00A91583">
        <w:t>will</w:t>
      </w:r>
      <w:r>
        <w:t xml:space="preserve"> be payable, with such interest, upon notice from Lender to Borrower requesting payment.</w:t>
      </w:r>
    </w:p>
    <w:p w14:paraId="6EBAD9C9" w14:textId="2767516C" w:rsidR="00C16E51" w:rsidRDefault="00C16E51" w:rsidP="00C16E51">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403EB8CE" w14:textId="5E5FC382" w:rsidR="00F96162" w:rsidRDefault="00C16E51" w:rsidP="00C16E51">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5EE6BF9A" w14:textId="5288337C" w:rsidR="00F96162" w:rsidRDefault="00210356" w:rsidP="00C16E51">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F96162">
        <w:t xml:space="preserve"> applicable to Lender</w:t>
      </w:r>
      <w:r>
        <w:t xml:space="preserve">. </w:t>
      </w:r>
      <w:r w:rsidR="00F96162">
        <w:t xml:space="preserve"> </w:t>
      </w:r>
      <w:r>
        <w:t xml:space="preserve">During the subsequent </w:t>
      </w:r>
      <w:r w:rsidR="00C16E51">
        <w:t xml:space="preserve">repair and restoration period, Lender </w:t>
      </w:r>
      <w:r w:rsidR="00C16E51" w:rsidRPr="00A91583">
        <w:t>will</w:t>
      </w:r>
      <w:r w:rsidR="00C16E51">
        <w:t xml:space="preserve"> have the right to hold such insurance proceeds until Lender has had an opportunity to inspect such Property to ensure the work has been completed to Lender’s satisfaction </w:t>
      </w:r>
      <w:r w:rsidR="00F96162">
        <w:t>(which may include satisfying Lender’s minimum eligibility requirements for persons repairing the Property, including, but not limited to, licensing, bond</w:t>
      </w:r>
      <w:r w:rsidR="00EB1A4B">
        <w:t>,</w:t>
      </w:r>
      <w:r w:rsidR="00F96162">
        <w:t xml:space="preserve"> and insurance requirements) </w:t>
      </w:r>
      <w:r w:rsidR="00C16E51">
        <w:t xml:space="preserve">provided that such inspection </w:t>
      </w:r>
      <w:r w:rsidR="00C16E51" w:rsidRPr="00A91583">
        <w:t>must</w:t>
      </w:r>
      <w:r w:rsidR="00C16E51">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C6ABA">
        <w:t xml:space="preserve">in Default </w:t>
      </w:r>
      <w:r>
        <w:t xml:space="preserve">on the Loan. </w:t>
      </w:r>
      <w:r w:rsidR="006322FD">
        <w:t xml:space="preserve"> </w:t>
      </w:r>
      <w:r w:rsidR="00C16E51" w:rsidRPr="00A91583">
        <w:t xml:space="preserve">Lender may make such disbursements directly to Borrower, to the person repairing or restoring the Property, or payable jointly to both.  </w:t>
      </w:r>
      <w:r w:rsidR="00C16E51">
        <w:t xml:space="preserve">Lender </w:t>
      </w:r>
      <w:r w:rsidR="00C16E51" w:rsidRPr="00A91583">
        <w:t>will</w:t>
      </w:r>
      <w:r w:rsidR="00C16E51">
        <w:t xml:space="preserve"> not be required to pay Borrower any interest or earnings on such insurance proceeds unless Lender and Borrower agree in writing or Applicable Law requires otherwise.  Fees for public adjusters, or other third parties, retained by Borrower </w:t>
      </w:r>
      <w:r w:rsidR="00C16E51" w:rsidRPr="00A91583">
        <w:t>will</w:t>
      </w:r>
      <w:r w:rsidR="00C16E51">
        <w:t xml:space="preserve"> not be paid out of the insurance proceeds and </w:t>
      </w:r>
      <w:r w:rsidR="00C16E51" w:rsidRPr="00A91583">
        <w:t>will</w:t>
      </w:r>
      <w:r w:rsidR="00C16E51">
        <w:t xml:space="preserve"> be the sole obligation of Borrower.</w:t>
      </w:r>
    </w:p>
    <w:p w14:paraId="1141E28B" w14:textId="67A7EA5C" w:rsidR="00C16E51" w:rsidRDefault="00C16E51" w:rsidP="00C16E51">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4D5B90AA" w14:textId="09ACBE4F" w:rsidR="006322FD" w:rsidRDefault="00C16E51" w:rsidP="006322FD">
      <w:pPr>
        <w:widowControl/>
        <w:tabs>
          <w:tab w:val="left" w:pos="0"/>
        </w:tabs>
        <w:ind w:firstLine="720"/>
        <w:jc w:val="both"/>
      </w:pPr>
      <w:r w:rsidRPr="00A91583">
        <w:rPr>
          <w:b/>
          <w:bCs/>
        </w:rPr>
        <w:t>(e) Insurance Settlements; Assignment of Proceeds.</w:t>
      </w:r>
      <w:r w:rsidRPr="00A91583">
        <w:t xml:space="preserve"> </w:t>
      </w:r>
      <w:r w:rsidR="00C726D6">
        <w:t xml:space="preserve"> </w:t>
      </w:r>
      <w:r>
        <w:t>If Borrower abandons the Property, Lender may file, negotiate</w:t>
      </w:r>
      <w:r w:rsidR="00EB1A4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092C72">
        <w:t xml:space="preserve">and </w:t>
      </w:r>
      <w:r>
        <w:t>this Security Instrument, and (</w:t>
      </w:r>
      <w:r w:rsidRPr="00A91583">
        <w:t>ii</w:t>
      </w:r>
      <w:r>
        <w:t xml:space="preserve">) any other of Borrower’s rights (other than the right to any refund of unearned </w:t>
      </w:r>
      <w:r>
        <w:lastRenderedPageBreak/>
        <w:t xml:space="preserve">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EB1A4B">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145F9C">
        <w:t xml:space="preserve"> (as provided in Section 5(d))</w:t>
      </w:r>
      <w:r>
        <w:t xml:space="preserve"> or to pay amounts unpaid under the Note or this Security Instrument, whether or not then due.</w:t>
      </w:r>
    </w:p>
    <w:p w14:paraId="428F1069" w14:textId="77777777" w:rsidR="006322FD" w:rsidRDefault="00C16E51" w:rsidP="006322FD">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16EC9E7D" w14:textId="7C7787F6" w:rsidR="006322FD" w:rsidRDefault="00C16E51" w:rsidP="006322FD">
      <w:pPr>
        <w:widowControl/>
        <w:tabs>
          <w:tab w:val="left" w:pos="0"/>
        </w:tabs>
        <w:ind w:firstLine="720"/>
        <w:jc w:val="both"/>
      </w:pPr>
      <w:r>
        <w:rPr>
          <w:b/>
          <w:bCs/>
        </w:rPr>
        <w:t>7.  Preservation, Maintenance</w:t>
      </w:r>
      <w:r w:rsidR="00EB1A4B">
        <w:rPr>
          <w:b/>
          <w:bCs/>
        </w:rPr>
        <w:t>,</w:t>
      </w:r>
      <w:r>
        <w:rPr>
          <w:b/>
          <w:bCs/>
        </w:rPr>
        <w:t xml:space="preserve"> and Protection of the Property; Inspections.</w:t>
      </w:r>
      <w:r>
        <w:t xml:space="preserve">  Borrower </w:t>
      </w:r>
      <w:r w:rsidRPr="00A91583">
        <w:t>will</w:t>
      </w:r>
      <w:r>
        <w:t xml:space="preserve"> not destroy, damage</w:t>
      </w:r>
      <w:r w:rsidR="00EB1A4B">
        <w:t>,</w:t>
      </w:r>
      <w:r>
        <w:t xml:space="preserve"> or impair the Property, allow the Property to deteriorate</w:t>
      </w:r>
      <w:r w:rsidR="00F96162">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2315655B" w14:textId="10A7E8DF" w:rsidR="00C16E51" w:rsidRDefault="00C16E51" w:rsidP="006322FD">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C6ABA">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EB1A4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1DE681B" w14:textId="79B1827F" w:rsidR="006322FD" w:rsidRDefault="00C16E51" w:rsidP="006322FD">
      <w:pPr>
        <w:widowControl/>
        <w:tabs>
          <w:tab w:val="left" w:pos="0"/>
        </w:tabs>
        <w:ind w:firstLine="720"/>
        <w:jc w:val="both"/>
      </w:pPr>
      <w:r>
        <w:t xml:space="preserve">Lender may make reasonable entries upon and inspections of the Property.  If </w:t>
      </w:r>
      <w:r w:rsidR="00F96162">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3D8EEA71" w14:textId="4142D5BE" w:rsidR="006322FD" w:rsidRDefault="00C16E51" w:rsidP="006322FD">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75814">
        <w:t>,</w:t>
      </w:r>
      <w:r>
        <w:t xml:space="preserve"> includ</w:t>
      </w:r>
      <w:r w:rsidR="00475814">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7FB1A41" w14:textId="77777777" w:rsidR="006322FD" w:rsidRDefault="00C16E51" w:rsidP="006322FD">
      <w:pPr>
        <w:widowControl/>
        <w:tabs>
          <w:tab w:val="left" w:pos="0"/>
        </w:tabs>
        <w:ind w:firstLine="720"/>
        <w:jc w:val="both"/>
        <w:rPr>
          <w:b/>
          <w:bCs/>
        </w:rPr>
      </w:pPr>
      <w:r>
        <w:rPr>
          <w:b/>
          <w:bCs/>
        </w:rPr>
        <w:t>9.  Protection of Lender’s Interest in the Property and Rights Under this Security Instrument.</w:t>
      </w:r>
    </w:p>
    <w:p w14:paraId="5C6677A0" w14:textId="1B44F4E4" w:rsidR="006322FD" w:rsidRDefault="00C16E51" w:rsidP="006322FD">
      <w:pPr>
        <w:widowControl/>
        <w:tabs>
          <w:tab w:val="left" w:pos="0"/>
        </w:tabs>
        <w:ind w:firstLine="720"/>
        <w:jc w:val="both"/>
      </w:pPr>
      <w:r w:rsidRPr="00A91583">
        <w:rPr>
          <w:b/>
          <w:bCs/>
        </w:rPr>
        <w:t xml:space="preserve">(a) Protection of Lender’s Interest.  </w:t>
      </w:r>
      <w:r w:rsidRPr="00A91583">
        <w:t>If</w:t>
      </w:r>
      <w:r w:rsidR="00092C72">
        <w:t>:</w:t>
      </w:r>
      <w:r w:rsidRPr="00A91583">
        <w:t xml:space="preserve"> (i</w:t>
      </w:r>
      <w:r>
        <w:t>) Borrower fails to perform the covenants and agreements contained in this Security Instrument</w:t>
      </w:r>
      <w:r w:rsidR="00092C72">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w:t>
      </w:r>
      <w:r>
        <w:lastRenderedPageBreak/>
        <w:t xml:space="preserve">Security Instrument (such as a proceeding in bankruptcy, probate, for condemnation or forfeiture, for enforcement of a lien </w:t>
      </w:r>
      <w:r w:rsidRPr="00A91583">
        <w:t>that</w:t>
      </w:r>
      <w:r>
        <w:t xml:space="preserve"> has priority or may attain priority over this Security Instrument</w:t>
      </w:r>
      <w:r w:rsidR="00EB1A4B">
        <w:t>,</w:t>
      </w:r>
      <w:r>
        <w:t xml:space="preserve"> or to enforce laws or regulations)</w:t>
      </w:r>
      <w:r w:rsidR="00092C72">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475814">
        <w:t>:</w:t>
      </w:r>
      <w:r w:rsidRPr="00A91583">
        <w:t xml:space="preserve"> (A)</w:t>
      </w:r>
      <w:r>
        <w:t xml:space="preserve"> reasonable attorneys’ fees </w:t>
      </w:r>
      <w:r w:rsidRPr="00A91583">
        <w:t>and costs</w:t>
      </w:r>
      <w:r w:rsidR="00475814">
        <w:t>;</w:t>
      </w:r>
      <w:r w:rsidRPr="00A91583">
        <w:t xml:space="preserve"> (B) property inspection and valuation fees</w:t>
      </w:r>
      <w:r w:rsidR="00475814">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D126FC">
        <w:t xml:space="preserve"> exterior and interior</w:t>
      </w:r>
      <w:r>
        <w:t xml:space="preserve"> </w:t>
      </w:r>
      <w:r w:rsidRPr="00A91583">
        <w:t xml:space="preserve">inspections of the Property, </w:t>
      </w:r>
      <w:r>
        <w:t xml:space="preserve">entering the Property to make repairs, </w:t>
      </w:r>
      <w:r w:rsidR="00E93761">
        <w:t xml:space="preserve">changing </w:t>
      </w:r>
      <w:r>
        <w:t xml:space="preserve">locks, </w:t>
      </w:r>
      <w:r w:rsidR="00E93761">
        <w:t xml:space="preserve">replacing </w:t>
      </w:r>
      <w:r>
        <w:t xml:space="preserve">or </w:t>
      </w:r>
      <w:r w:rsidR="00E93761">
        <w:t xml:space="preserve">boarding </w:t>
      </w:r>
      <w:r>
        <w:t xml:space="preserve">up doors and windows, </w:t>
      </w:r>
      <w:r w:rsidR="00E93761">
        <w:t xml:space="preserve">draining </w:t>
      </w:r>
      <w:r>
        <w:t xml:space="preserve">water from pipes, </w:t>
      </w:r>
      <w:r w:rsidR="00E93761">
        <w:t xml:space="preserve">eliminating </w:t>
      </w:r>
      <w:r>
        <w:t xml:space="preserve">building or other code violations or dangerous conditions, and </w:t>
      </w:r>
      <w:r w:rsidR="00E93761">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2843D21C" w14:textId="786878F0" w:rsidR="00C16E51" w:rsidRDefault="00C16E51" w:rsidP="006322FD">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EB1A4B">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E93761">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1CD2428C" w14:textId="5A3B9412" w:rsidR="006322FD" w:rsidRDefault="00C16E51" w:rsidP="006322FD">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E93761">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54732CB8" w14:textId="14048E5C" w:rsidR="00C16E51" w:rsidRDefault="00C16E51" w:rsidP="006322FD">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618772A6" w14:textId="4BFC0AF1" w:rsidR="00C16E51" w:rsidRDefault="00C16E51" w:rsidP="00C16E51">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2446220C" w14:textId="5022E22F" w:rsidR="00C16E51" w:rsidRDefault="00C16E51" w:rsidP="00C16E51">
      <w:pPr>
        <w:widowControl/>
        <w:tabs>
          <w:tab w:val="left" w:pos="720"/>
          <w:tab w:val="left" w:pos="9810"/>
        </w:tabs>
        <w:ind w:firstLine="720"/>
        <w:jc w:val="both"/>
      </w:pPr>
      <w:r w:rsidRPr="00347F71">
        <w:rPr>
          <w:b/>
        </w:rPr>
        <w:t>(a) Assignment of Rents</w:t>
      </w:r>
      <w:r>
        <w:t xml:space="preserve">.  </w:t>
      </w:r>
      <w:r w:rsidR="00E93761">
        <w:t xml:space="preserve">If </w:t>
      </w:r>
      <w:r w:rsidRPr="00A91583">
        <w:t>the Property is leased to</w:t>
      </w:r>
      <w:r w:rsidR="00EC6ABA">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EC6ABA">
        <w:t>any</w:t>
      </w:r>
      <w:r w:rsidR="00EC6ABA" w:rsidRPr="00A91583">
        <w:t xml:space="preserve"> </w:t>
      </w:r>
      <w:r>
        <w:t>Rents</w:t>
      </w:r>
      <w:r w:rsidR="00A91583" w:rsidRPr="00F67E53">
        <w:t>,</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3194F4BC" w14:textId="5AF48127" w:rsidR="00C16E51" w:rsidRDefault="00C16E51" w:rsidP="00C16E51">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lastRenderedPageBreak/>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E93761">
        <w:t xml:space="preserve">reasonable </w:t>
      </w:r>
      <w:r w:rsidRPr="00A91583">
        <w:t>attorney</w:t>
      </w:r>
      <w:r w:rsidR="00E93761">
        <w:t>s</w:t>
      </w:r>
      <w:r w:rsidRPr="00A91583">
        <w:t>’ fees</w:t>
      </w:r>
      <w:r w:rsidR="00E93761">
        <w:t xml:space="preserve"> and costs</w:t>
      </w:r>
      <w:r w:rsidRPr="00A91583">
        <w:t>, receiver’s fees, premiums on receiver’s bonds, repair and maintenance costs, insurance premiums, taxes, assessments</w:t>
      </w:r>
      <w:r w:rsidR="00EB1A4B">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A7DA9FD" w14:textId="31C9E592" w:rsidR="00C16E51" w:rsidRDefault="00C16E51" w:rsidP="00C16E51">
      <w:pPr>
        <w:widowControl/>
        <w:tabs>
          <w:tab w:val="left" w:pos="0"/>
        </w:tabs>
        <w:ind w:right="29" w:firstLine="720"/>
        <w:jc w:val="both"/>
      </w:pPr>
      <w:r w:rsidRPr="00347F71">
        <w:rPr>
          <w:b/>
        </w:rPr>
        <w:t xml:space="preserve">(c) Funds </w:t>
      </w:r>
      <w:r w:rsidR="00092C72">
        <w:rPr>
          <w:b/>
        </w:rPr>
        <w:t>Paid</w:t>
      </w:r>
      <w:r w:rsidR="00092C72"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092C72">
        <w:t>paid</w:t>
      </w:r>
      <w:r w:rsidR="00092C72" w:rsidRPr="00A91583">
        <w:t xml:space="preserve"> </w:t>
      </w:r>
      <w:r w:rsidRPr="00A91583">
        <w:t>by Lender for such purposes will become indebtedness of Borrower to Lender secured by this Security Instrument pursuant to Section 9.</w:t>
      </w:r>
    </w:p>
    <w:p w14:paraId="01EF12A6" w14:textId="7176B2C6" w:rsidR="00C16E51" w:rsidRDefault="00C16E51" w:rsidP="00C16E51">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BAB2593" w14:textId="3F738CA5" w:rsidR="00C16E51" w:rsidRDefault="00C16E51" w:rsidP="00C16E51">
      <w:pPr>
        <w:widowControl/>
        <w:tabs>
          <w:tab w:val="left" w:pos="0"/>
        </w:tabs>
        <w:ind w:right="29" w:firstLine="720"/>
        <w:jc w:val="both"/>
      </w:pPr>
      <w:r w:rsidRPr="00347F71">
        <w:rPr>
          <w:b/>
        </w:rPr>
        <w:t xml:space="preserve">(e) No </w:t>
      </w:r>
      <w:r w:rsidR="00EC6ABA">
        <w:rPr>
          <w:b/>
        </w:rPr>
        <w:t>Other</w:t>
      </w:r>
      <w:r w:rsidR="00EC6ABA" w:rsidRPr="00347F71">
        <w:rPr>
          <w:b/>
        </w:rPr>
        <w:t xml:space="preserve"> </w:t>
      </w:r>
      <w:r w:rsidRPr="00347F71">
        <w:rPr>
          <w:b/>
        </w:rPr>
        <w:t>Assignment of Rents.</w:t>
      </w:r>
      <w:r>
        <w:t xml:space="preserve">  </w:t>
      </w:r>
      <w:r w:rsidRPr="00A91583">
        <w:t>Borrower represents, warrants</w:t>
      </w:r>
      <w:r w:rsidR="00EB1A4B">
        <w:t>,</w:t>
      </w:r>
      <w:r w:rsidRPr="00A91583">
        <w:t xml:space="preserve"> covenants</w:t>
      </w:r>
      <w:r w:rsidR="00EB1A4B">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FCD45E1" w14:textId="50A48600" w:rsidR="00C16E51" w:rsidRDefault="00C16E51" w:rsidP="00C16E51">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EB1A4B">
        <w:t>,</w:t>
      </w:r>
      <w:r w:rsidRPr="00A91583">
        <w:t xml:space="preserve"> or maintain the Property before or after giving notice of Default to Borrower.  However, Lender, or a receiver appointed under Applicable Law, may do so at any time when Borrower is in Default</w:t>
      </w:r>
      <w:r w:rsidR="00E93761">
        <w:t>, subject to Applicable Law</w:t>
      </w:r>
      <w:r w:rsidRPr="00A91583">
        <w:t xml:space="preserve">. </w:t>
      </w:r>
    </w:p>
    <w:p w14:paraId="757ADE95" w14:textId="763CEA03" w:rsidR="006322FD" w:rsidRDefault="00C16E51" w:rsidP="006322FD">
      <w:pPr>
        <w:widowControl/>
        <w:tabs>
          <w:tab w:val="left" w:pos="0"/>
        </w:tabs>
        <w:ind w:right="29" w:firstLine="720"/>
        <w:jc w:val="both"/>
      </w:pPr>
      <w:r>
        <w:rPr>
          <w:b/>
        </w:rPr>
        <w:t xml:space="preserve">(g) Additional Provisions.  </w:t>
      </w:r>
      <w:r w:rsidRPr="00A91583">
        <w:t xml:space="preserve">Any application of </w:t>
      </w:r>
      <w:r w:rsidR="00E93761">
        <w:t xml:space="preserve">the </w:t>
      </w:r>
      <w:r w:rsidRPr="00A91583">
        <w:t xml:space="preserve">Rents will not cure or waive any Default or invalidate any other right or remedy of Lender.  This </w:t>
      </w:r>
      <w:r>
        <w:t xml:space="preserve">Section 10 </w:t>
      </w:r>
      <w:r w:rsidR="00D126FC">
        <w:t>does</w:t>
      </w:r>
      <w:r w:rsidR="00D126FC" w:rsidRPr="00A91583">
        <w:t xml:space="preserve"> </w:t>
      </w:r>
      <w:r w:rsidRPr="00A91583">
        <w:t>not relieve Borrower of Borrower’s obligations under Section 6.</w:t>
      </w:r>
    </w:p>
    <w:p w14:paraId="6BA26CF6" w14:textId="77777777" w:rsidR="006322FD" w:rsidRDefault="00C16E51" w:rsidP="006322FD">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0CCB91CB" w14:textId="62149603" w:rsidR="00C16E51" w:rsidRPr="006322FD" w:rsidRDefault="00C16E51" w:rsidP="006322FD">
      <w:pPr>
        <w:widowControl/>
        <w:tabs>
          <w:tab w:val="left" w:pos="0"/>
        </w:tabs>
        <w:ind w:right="29" w:firstLine="720"/>
        <w:jc w:val="both"/>
      </w:pPr>
      <w:r w:rsidRPr="00A91583">
        <w:rPr>
          <w:b/>
          <w:bCs/>
        </w:rPr>
        <w:t xml:space="preserve">11.  </w:t>
      </w:r>
      <w:r>
        <w:rPr>
          <w:b/>
          <w:bCs/>
        </w:rPr>
        <w:t>Mortgage Insurance.</w:t>
      </w:r>
    </w:p>
    <w:p w14:paraId="78A4CF24" w14:textId="341FDEE9" w:rsidR="00C16E51" w:rsidRDefault="00C16E51" w:rsidP="00C16E51">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C726D6">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5AB9355" w14:textId="52B58E6F" w:rsidR="00C16E51" w:rsidRDefault="00C16E51" w:rsidP="00C16E51">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w:t>
      </w:r>
      <w:r>
        <w:lastRenderedPageBreak/>
        <w:t>the insurance coverage ceased to be in effect.  Lender will accept, use</w:t>
      </w:r>
      <w:r w:rsidR="00EB1A4B">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E93761">
        <w:t xml:space="preserve">when </w:t>
      </w:r>
      <w:r>
        <w:t xml:space="preserve">the Loan is paid in full, and Lender </w:t>
      </w:r>
      <w:r w:rsidRPr="00A91583">
        <w:t>will</w:t>
      </w:r>
      <w:r>
        <w:t xml:space="preserve"> not be required to pay Borrower any interest or earnings on such loss reserve.</w:t>
      </w:r>
    </w:p>
    <w:p w14:paraId="02401C71" w14:textId="41256DBC" w:rsidR="00C16E51" w:rsidRDefault="00C16E51" w:rsidP="00C16E51">
      <w:pPr>
        <w:widowControl/>
        <w:tabs>
          <w:tab w:val="left" w:pos="0"/>
        </w:tabs>
        <w:ind w:right="29" w:firstLine="720"/>
        <w:jc w:val="both"/>
      </w:pPr>
      <w:r>
        <w:t xml:space="preserve">Lender </w:t>
      </w:r>
      <w:r w:rsidR="00603717">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08FD87D" w14:textId="53EFA880" w:rsidR="00C16E51" w:rsidRDefault="00C16E51" w:rsidP="00C16E51">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E93761">
        <w:t xml:space="preserve">Note </w:t>
      </w:r>
      <w:r>
        <w:t>rate.</w:t>
      </w:r>
    </w:p>
    <w:p w14:paraId="59713184" w14:textId="67F40AAF" w:rsidR="00C16E51" w:rsidRDefault="00C16E51" w:rsidP="00C16E51">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E93761">
        <w:t xml:space="preserve">Lender </w:t>
      </w:r>
      <w:r>
        <w:t>may incur if Borrower does not repay the Loan as agreed.  Borrower is not a party to the Mortgage Insurance</w:t>
      </w:r>
      <w:r w:rsidRPr="00A91583">
        <w:t xml:space="preserve"> policy or coverage</w:t>
      </w:r>
      <w:r>
        <w:t>.</w:t>
      </w:r>
    </w:p>
    <w:p w14:paraId="66857A54" w14:textId="184AD8A2" w:rsidR="00C16E51" w:rsidRDefault="00C16E51" w:rsidP="00C16E51">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9B2DF81" w14:textId="0A657866" w:rsidR="00C16E51" w:rsidRDefault="00C16E51" w:rsidP="00C16E51">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w:t>
      </w:r>
      <w:r w:rsidRPr="003F36FA">
        <w:rPr>
          <w:szCs w:val="24"/>
        </w:rPr>
        <w:t>Any such agreements will not</w:t>
      </w:r>
      <w:r w:rsidR="00092C72">
        <w:rPr>
          <w:szCs w:val="24"/>
        </w:rPr>
        <w:t>:</w:t>
      </w:r>
      <w:r w:rsidRPr="003F36FA">
        <w:rPr>
          <w:szCs w:val="24"/>
        </w:rPr>
        <w:t xml:space="preserve"> (i) affect the amounts that Borrower has agreed to pay for Mortgage Insurance, or any other terms of the Loan; (ii)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C726D6">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 </w:t>
      </w:r>
    </w:p>
    <w:p w14:paraId="40151408" w14:textId="77777777" w:rsidR="00092C72" w:rsidRDefault="00C16E51" w:rsidP="00C16E51">
      <w:pPr>
        <w:pStyle w:val="1"/>
        <w:widowControl/>
        <w:numPr>
          <w:ilvl w:val="0"/>
          <w:numId w:val="0"/>
        </w:numPr>
        <w:tabs>
          <w:tab w:val="left" w:pos="0"/>
          <w:tab w:val="left" w:pos="720"/>
          <w:tab w:val="left" w:pos="1440"/>
          <w:tab w:val="left" w:pos="8640"/>
        </w:tabs>
        <w:jc w:val="both"/>
        <w:rPr>
          <w:b/>
          <w:bCs/>
        </w:rPr>
      </w:pPr>
      <w:r>
        <w:tab/>
      </w:r>
      <w:r w:rsidRPr="00A91583">
        <w:rPr>
          <w:b/>
          <w:bCs/>
        </w:rPr>
        <w:t xml:space="preserve"> 12.</w:t>
      </w:r>
      <w:r>
        <w:rPr>
          <w:b/>
          <w:bCs/>
        </w:rPr>
        <w:t xml:space="preserve">  Assignment </w:t>
      </w:r>
      <w:r w:rsidR="00092C72">
        <w:rPr>
          <w:b/>
          <w:bCs/>
        </w:rPr>
        <w:t xml:space="preserve">and Application </w:t>
      </w:r>
      <w:r>
        <w:rPr>
          <w:b/>
          <w:bCs/>
        </w:rPr>
        <w:t>of Miscellaneous Proceeds; Forfeiture.</w:t>
      </w:r>
    </w:p>
    <w:p w14:paraId="4E351C6C" w14:textId="71C8A7B6" w:rsidR="00C16E51" w:rsidRDefault="00092C72" w:rsidP="00C16E51">
      <w:pPr>
        <w:pStyle w:val="1"/>
        <w:widowControl/>
        <w:numPr>
          <w:ilvl w:val="0"/>
          <w:numId w:val="0"/>
        </w:numPr>
        <w:tabs>
          <w:tab w:val="left" w:pos="0"/>
          <w:tab w:val="left" w:pos="720"/>
          <w:tab w:val="left" w:pos="1440"/>
          <w:tab w:val="left" w:pos="8640"/>
        </w:tabs>
        <w:jc w:val="both"/>
      </w:pPr>
      <w:r w:rsidRPr="00092C72">
        <w:rPr>
          <w:b/>
        </w:rPr>
        <w:tab/>
        <w:t>(a) Assignment of Miscellaneous Proceeds.</w:t>
      </w:r>
      <w:r w:rsidR="00C16E51">
        <w:t xml:space="preserve">  </w:t>
      </w:r>
      <w:r w:rsidR="00C16E51" w:rsidRPr="00A91583">
        <w:t xml:space="preserve">Borrower </w:t>
      </w:r>
      <w:r w:rsidR="00AE51FA" w:rsidRPr="00F67E53">
        <w:t>is unconditionally assigning</w:t>
      </w:r>
      <w:r w:rsidR="00C16E51" w:rsidRPr="00A91583">
        <w:t xml:space="preserve"> the right to receive all</w:t>
      </w:r>
      <w:r w:rsidR="00C16E51">
        <w:t xml:space="preserve"> Miscellaneous Proceeds to</w:t>
      </w:r>
      <w:r w:rsidR="00C16E51" w:rsidRPr="00A91583">
        <w:t xml:space="preserve"> Lender</w:t>
      </w:r>
      <w:r w:rsidR="00C16E51">
        <w:t xml:space="preserve"> and </w:t>
      </w:r>
      <w:r w:rsidR="00C16E51" w:rsidRPr="00A91583">
        <w:t>agrees that such amounts will</w:t>
      </w:r>
      <w:r w:rsidR="00C16E51">
        <w:t xml:space="preserve"> be paid to Lender. </w:t>
      </w:r>
    </w:p>
    <w:p w14:paraId="66903CCA" w14:textId="1A260966" w:rsidR="00C16E51" w:rsidRDefault="00C16E51" w:rsidP="00C16E51">
      <w:pPr>
        <w:widowControl/>
        <w:tabs>
          <w:tab w:val="left" w:pos="0"/>
          <w:tab w:val="left" w:pos="720"/>
          <w:tab w:val="left" w:pos="1440"/>
          <w:tab w:val="left" w:pos="8640"/>
        </w:tabs>
        <w:ind w:firstLine="720"/>
        <w:jc w:val="both"/>
      </w:pPr>
      <w:r w:rsidRPr="00A91583">
        <w:rPr>
          <w:b/>
          <w:bCs/>
        </w:rPr>
        <w:t>(</w:t>
      </w:r>
      <w:r w:rsidR="00092C72">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r w:rsidR="00553C33">
        <w:t xml:space="preserve"> </w:t>
      </w:r>
      <w:r>
        <w:t xml:space="preserve">During such repair and restoration period, Lender </w:t>
      </w:r>
      <w:r w:rsidRPr="00A91583">
        <w:t>will</w:t>
      </w:r>
      <w:r>
        <w:t xml:space="preserve"> </w:t>
      </w:r>
      <w:r>
        <w:lastRenderedPageBreak/>
        <w:t xml:space="preserve">have the right to hold such Miscellaneous Proceeds until Lender has had an opportunity to inspect </w:t>
      </w:r>
      <w:r w:rsidR="00092C72">
        <w:t xml:space="preserve">the </w:t>
      </w:r>
      <w:r>
        <w:t xml:space="preserve">Property to ensure the work has been completed to Lender’s satisfaction </w:t>
      </w:r>
      <w:r w:rsidR="00E93761">
        <w:t>(which may include satisfying Lender’s minimum eligibility requirements for persons repairing the Property, including, but not limited to, licensing, bond</w:t>
      </w:r>
      <w:r w:rsidR="00EB1A4B">
        <w:t>,</w:t>
      </w:r>
      <w:r w:rsidR="00E93761">
        <w:t xml:space="preserve"> and insurance requirements)</w:t>
      </w:r>
      <w:r w:rsidR="00C726D6">
        <w:t xml:space="preserve">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EC6ABA">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678FE41" w14:textId="40435610" w:rsidR="00C16E51" w:rsidRDefault="00C16E51" w:rsidP="00C16E51">
      <w:pPr>
        <w:widowControl/>
        <w:ind w:firstLine="720"/>
        <w:jc w:val="both"/>
      </w:pPr>
      <w:r w:rsidRPr="00A91583">
        <w:rPr>
          <w:b/>
          <w:bCs/>
        </w:rPr>
        <w:t>(</w:t>
      </w:r>
      <w:r w:rsidR="00092C72">
        <w:rPr>
          <w:b/>
          <w:bCs/>
        </w:rPr>
        <w:t>c</w:t>
      </w:r>
      <w:r w:rsidRPr="00A91583">
        <w:rPr>
          <w:b/>
          <w:bCs/>
        </w:rPr>
        <w:t>)</w:t>
      </w:r>
      <w:r w:rsidRPr="00A91583">
        <w:t xml:space="preserve"> </w:t>
      </w:r>
      <w:r w:rsidRPr="00A91583">
        <w:rPr>
          <w:b/>
          <w:bCs/>
        </w:rPr>
        <w:t>Application of Miscellaneous Proceeds upon Condemnation, Destruction</w:t>
      </w:r>
      <w:r w:rsidR="00EB1A4B">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145F9C">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2ABEDA88" w14:textId="4EE76A29" w:rsidR="00C16E51" w:rsidRDefault="00C16E51" w:rsidP="00C16E51">
      <w:pPr>
        <w:widowControl/>
        <w:ind w:firstLine="720"/>
        <w:jc w:val="both"/>
      </w:pPr>
      <w:r>
        <w:t xml:space="preserve">In the event of </w:t>
      </w:r>
      <w:r w:rsidR="00145F9C">
        <w:t xml:space="preserve">a partial taking, destruction, or loss in value of the Property (each, a “Partial Devaluation”) </w:t>
      </w:r>
      <w:r w:rsidRPr="00A91583">
        <w:t>where</w:t>
      </w:r>
      <w:r>
        <w:t xml:space="preserve"> the fair market value of the Property immediately before the </w:t>
      </w:r>
      <w:r w:rsidR="00145F9C">
        <w:t>Partial Devaluation</w:t>
      </w:r>
      <w:r>
        <w:t xml:space="preserve"> is equal to or greater than the amount of the sums secured by this Security Instrument immediately before the </w:t>
      </w:r>
      <w:r w:rsidR="00145F9C">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145F9C">
        <w:t>Partial Devaluation</w:t>
      </w:r>
      <w:r w:rsidRPr="00A91583">
        <w:t>, and dividing it by (ii</w:t>
      </w:r>
      <w:r>
        <w:t xml:space="preserve">) the fair market value of the Property immediately before the </w:t>
      </w:r>
      <w:r w:rsidR="00145F9C">
        <w:t>Partial Devaluation</w:t>
      </w:r>
      <w:r>
        <w:t xml:space="preserve">. </w:t>
      </w:r>
      <w:r w:rsidR="00C726D6">
        <w:t xml:space="preserve"> </w:t>
      </w:r>
      <w:r>
        <w:t xml:space="preserve">Any balance </w:t>
      </w:r>
      <w:r w:rsidRPr="00A91583">
        <w:t>of the Miscellaneous Proceeds will</w:t>
      </w:r>
      <w:r>
        <w:t xml:space="preserve"> be paid to Borrower.</w:t>
      </w:r>
    </w:p>
    <w:p w14:paraId="76D261DA" w14:textId="3ABBBD44" w:rsidR="00C16E51" w:rsidRDefault="00C16E51" w:rsidP="00C16E51">
      <w:pPr>
        <w:widowControl/>
        <w:ind w:firstLine="720"/>
        <w:jc w:val="both"/>
      </w:pPr>
      <w:r>
        <w:t xml:space="preserve">In the event of </w:t>
      </w:r>
      <w:r w:rsidR="00145F9C">
        <w:t xml:space="preserve">a Partial Devaluation </w:t>
      </w:r>
      <w:r w:rsidRPr="00A91583">
        <w:t>where</w:t>
      </w:r>
      <w:r>
        <w:t xml:space="preserve"> the fair market value of the Property immediately before the </w:t>
      </w:r>
      <w:r w:rsidR="00145F9C">
        <w:t>Partial Devaluation</w:t>
      </w:r>
      <w:r>
        <w:t xml:space="preserve"> is less than the amount of the sums secured immediately before the </w:t>
      </w:r>
      <w:r w:rsidR="00145F9C">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0000EF38" w14:textId="4F58B75D" w:rsidR="00C16E51" w:rsidRDefault="00C16E51" w:rsidP="00C16E51">
      <w:pPr>
        <w:widowControl/>
        <w:tabs>
          <w:tab w:val="left" w:pos="0"/>
          <w:tab w:val="left" w:pos="720"/>
          <w:tab w:val="left" w:pos="1440"/>
          <w:tab w:val="left" w:pos="8640"/>
        </w:tabs>
        <w:ind w:firstLine="720"/>
        <w:jc w:val="both"/>
      </w:pPr>
      <w:r w:rsidRPr="00A91583">
        <w:rPr>
          <w:b/>
          <w:bCs/>
        </w:rPr>
        <w:t>(</w:t>
      </w:r>
      <w:r w:rsidR="00092C72">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C726D6">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3E872B64" w14:textId="447B08A6" w:rsidR="00553C33" w:rsidRDefault="00C16E51" w:rsidP="00553C33">
      <w:pPr>
        <w:widowControl/>
        <w:tabs>
          <w:tab w:val="left" w:pos="0"/>
          <w:tab w:val="left" w:pos="720"/>
          <w:tab w:val="left" w:pos="1440"/>
          <w:tab w:val="left" w:pos="8640"/>
        </w:tabs>
        <w:ind w:firstLine="720"/>
        <w:jc w:val="both"/>
      </w:pPr>
      <w:r w:rsidRPr="00A91583">
        <w:rPr>
          <w:b/>
          <w:bCs/>
        </w:rPr>
        <w:t>(</w:t>
      </w:r>
      <w:r w:rsidR="00092C72">
        <w:rPr>
          <w:b/>
          <w:bCs/>
        </w:rPr>
        <w:t>e</w:t>
      </w:r>
      <w:r w:rsidRPr="00A91583">
        <w:rPr>
          <w:b/>
          <w:bCs/>
        </w:rPr>
        <w:t>) Proceeding Affecting Lender’s Interest in the Property.</w:t>
      </w:r>
      <w:r w:rsidRPr="00A91583">
        <w:t xml:space="preserve"> </w:t>
      </w:r>
      <w:r w:rsidR="00C726D6">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w:t>
      </w:r>
      <w:r>
        <w:lastRenderedPageBreak/>
        <w:t xml:space="preserve">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7C862E6A" w14:textId="72496CA4" w:rsidR="00553C33" w:rsidRDefault="00C16E51" w:rsidP="00553C33">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E93761">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E93761">
        <w:t xml:space="preserve">if </w:t>
      </w:r>
      <w:r w:rsidRPr="00A91583">
        <w:t xml:space="preserve">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EF191B">
        <w:t xml:space="preserve">  </w:t>
      </w:r>
      <w:r>
        <w:t>Any forbearance by Lender in exercising any right or remedy including, without limitation, Lender’s acceptance of payments from third persons, entities</w:t>
      </w:r>
      <w:r w:rsidR="00EB1A4B">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BF405D6" w14:textId="73C3E9B4" w:rsidR="00C16E51" w:rsidRDefault="00C16E51" w:rsidP="00553C33">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EB1A4B">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EB1A4B">
        <w:t>,</w:t>
      </w:r>
      <w:r w:rsidRPr="00A91583">
        <w:t xml:space="preserve"> or other earnings from the Property</w:t>
      </w:r>
      <w:r w:rsidR="00223123">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EB1A4B">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2A233A8A" w14:textId="102B5D2A" w:rsidR="00553C33" w:rsidRDefault="00C16E51" w:rsidP="00553C33">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1E19D7">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6327E7CD" w14:textId="24898EBC" w:rsidR="00C16E51" w:rsidRDefault="00C16E51" w:rsidP="00553C33">
      <w:pPr>
        <w:widowControl/>
        <w:tabs>
          <w:tab w:val="left" w:pos="0"/>
          <w:tab w:val="left" w:pos="720"/>
          <w:tab w:val="left" w:pos="1440"/>
          <w:tab w:val="left" w:pos="8640"/>
        </w:tabs>
        <w:ind w:firstLine="720"/>
        <w:jc w:val="both"/>
      </w:pPr>
      <w:r w:rsidRPr="00A91583">
        <w:rPr>
          <w:b/>
          <w:bCs/>
        </w:rPr>
        <w:t>15.</w:t>
      </w:r>
      <w:r>
        <w:rPr>
          <w:b/>
          <w:bCs/>
        </w:rPr>
        <w:t xml:space="preserve">  Loan Charges.</w:t>
      </w:r>
    </w:p>
    <w:p w14:paraId="0CF48D93" w14:textId="26A8F31B" w:rsidR="00C16E51" w:rsidRDefault="00C16E51" w:rsidP="00C16E51">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1E19D7">
        <w:t>,</w:t>
      </w:r>
      <w:r w:rsidRPr="00A91583">
        <w:t xml:space="preserve"> and tracking services</w:t>
      </w:r>
      <w:r w:rsidR="00475814">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EC6ABA">
        <w:t>that</w:t>
      </w:r>
      <w:r w:rsidR="00EC6ABA"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1CE7FBAC" w14:textId="5EB70398" w:rsidR="00C16E51" w:rsidRDefault="00C16E51" w:rsidP="00C16E51">
      <w:pPr>
        <w:widowControl/>
        <w:tabs>
          <w:tab w:val="left" w:pos="0"/>
        </w:tabs>
        <w:ind w:firstLine="720"/>
        <w:jc w:val="both"/>
      </w:pPr>
      <w:r w:rsidRPr="00A91583">
        <w:rPr>
          <w:b/>
          <w:bCs/>
        </w:rPr>
        <w:lastRenderedPageBreak/>
        <w:t>(b)</w:t>
      </w:r>
      <w:r w:rsidRPr="00A91583">
        <w:t xml:space="preserve"> </w:t>
      </w:r>
      <w:r w:rsidRPr="00A91583">
        <w:rPr>
          <w:b/>
          <w:bCs/>
        </w:rPr>
        <w:t>Default Charges.</w:t>
      </w:r>
      <w:r>
        <w:t xml:space="preserve">  </w:t>
      </w:r>
      <w:r w:rsidR="009D6F08">
        <w:t>If</w:t>
      </w:r>
      <w:r w:rsidR="00E93761">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9D6F08">
        <w:t>:</w:t>
      </w:r>
      <w:r>
        <w:t xml:space="preserve"> </w:t>
      </w:r>
      <w:r w:rsidRPr="00A91583">
        <w:t>(i) reasonable</w:t>
      </w:r>
      <w:r>
        <w:t xml:space="preserve"> attorneys’ fees</w:t>
      </w:r>
      <w:r w:rsidRPr="00A91583">
        <w:t xml:space="preserve"> and costs</w:t>
      </w:r>
      <w:r w:rsidR="009D6F08">
        <w:t>;</w:t>
      </w:r>
      <w:r w:rsidRPr="00A91583">
        <w:t xml:space="preserve"> (ii)</w:t>
      </w:r>
      <w:r>
        <w:t xml:space="preserve"> property inspection</w:t>
      </w:r>
      <w:r w:rsidRPr="00A91583">
        <w:t>, valuation, mediation</w:t>
      </w:r>
      <w:r w:rsidR="001E19D7">
        <w:t>,</w:t>
      </w:r>
      <w:r w:rsidRPr="00A91583">
        <w:t xml:space="preserve"> and loss mitigation fees</w:t>
      </w:r>
      <w:r w:rsidR="009D6F08">
        <w:t>;</w:t>
      </w:r>
      <w:r w:rsidRPr="00A91583">
        <w:t xml:space="preserve"> and (iii) other related fees.</w:t>
      </w:r>
    </w:p>
    <w:p w14:paraId="0AAEC2F7" w14:textId="4C358A87" w:rsidR="00C16E51" w:rsidRDefault="00C16E51" w:rsidP="00C16E51">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6E1384A4" w14:textId="5520F04E" w:rsidR="00553C33" w:rsidRDefault="00C16E51" w:rsidP="00553C33">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EE63CF">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475814">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7EBEDE4" w14:textId="403CF38C" w:rsidR="00553C33" w:rsidRDefault="00C16E51" w:rsidP="00553C33">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EE63CF">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4A3E7342" w14:textId="79B32600" w:rsidR="00553C33" w:rsidRDefault="00C16E51" w:rsidP="00553C33">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FC4C96">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81348" w:rsidRPr="00F67E53">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2E56A199" w14:textId="3E4B41E3" w:rsidR="00553C33" w:rsidRDefault="00C16E51" w:rsidP="00553C33">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210356">
        <w:t xml:space="preserve">may </w:t>
      </w:r>
      <w:r w:rsidRPr="00A91583">
        <w:t>provide notice to Borrower by e-mail or other electronic communication (“Electronic Communication”) if</w:t>
      </w:r>
      <w:r w:rsidR="009D6F08">
        <w:t>:</w:t>
      </w:r>
      <w:r w:rsidRPr="00A91583">
        <w:t xml:space="preserve"> (i) agreed to by Lender and Borrower in writing</w:t>
      </w:r>
      <w:r w:rsidR="009D6F08">
        <w:t>;</w:t>
      </w:r>
      <w:r w:rsidRPr="00A91583">
        <w:t xml:space="preserve"> (ii) Borrower has provided Lender with Borrower’s e-mail or other electronic address (“Electronic Address”)</w:t>
      </w:r>
      <w:r w:rsidR="009D6F08">
        <w:t>;</w:t>
      </w:r>
      <w:r w:rsidRPr="00A91583">
        <w:t xml:space="preserve"> (iii) Lender provides Borrower with the option to receive notices by first class mail or by other non-Electronic Communication instead of by Electronic Communication</w:t>
      </w:r>
      <w:r w:rsidR="009D6F08">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B529F5">
        <w:t xml:space="preserve"> </w:t>
      </w:r>
      <w:r w:rsidR="00210356">
        <w:t>Borrower m</w:t>
      </w:r>
      <w:r w:rsidR="000D303F">
        <w:t>a</w:t>
      </w:r>
      <w:r w:rsidR="00210356">
        <w:t xml:space="preserve">y </w:t>
      </w:r>
      <w:r w:rsidR="00603717">
        <w:t>withdraw</w:t>
      </w:r>
      <w:r w:rsidR="00210356">
        <w:t xml:space="preserve"> the agreement to receive </w:t>
      </w:r>
      <w:r w:rsidR="00EE63CF">
        <w:t>E</w:t>
      </w:r>
      <w:r w:rsidR="00210356">
        <w:t xml:space="preserve">lectronic </w:t>
      </w:r>
      <w:r w:rsidR="00EE63CF">
        <w:t xml:space="preserve">Communications </w:t>
      </w:r>
      <w:r w:rsidR="00210356">
        <w:t xml:space="preserve">from Lender at any time by providing </w:t>
      </w:r>
      <w:r w:rsidR="00EC6ABA">
        <w:t xml:space="preserve">written </w:t>
      </w:r>
      <w:r w:rsidR="00210356">
        <w:t xml:space="preserve">notice to Lender of Borrower’s </w:t>
      </w:r>
      <w:r w:rsidR="00603717">
        <w:t>withdrawal</w:t>
      </w:r>
      <w:r w:rsidR="00210356">
        <w:t xml:space="preserve"> of such agreement.</w:t>
      </w:r>
    </w:p>
    <w:p w14:paraId="4C9D20E3" w14:textId="72654BF4" w:rsidR="00553C33" w:rsidRDefault="00C16E51" w:rsidP="00553C33">
      <w:pPr>
        <w:widowControl/>
        <w:tabs>
          <w:tab w:val="left" w:pos="0"/>
          <w:tab w:val="left" w:pos="720"/>
          <w:tab w:val="left" w:pos="1440"/>
          <w:tab w:val="left" w:pos="8640"/>
        </w:tabs>
        <w:ind w:firstLine="720"/>
        <w:jc w:val="both"/>
      </w:pPr>
      <w:r w:rsidRPr="00A91583">
        <w:rPr>
          <w:b/>
          <w:bCs/>
        </w:rPr>
        <w:lastRenderedPageBreak/>
        <w:t>(c)</w:t>
      </w:r>
      <w:r w:rsidRPr="00A91583">
        <w:t xml:space="preserve"> </w:t>
      </w:r>
      <w:r w:rsidR="00EE63CF">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EE63CF">
        <w:t xml:space="preserve">a different address by written </w:t>
      </w:r>
      <w:r w:rsidR="00615A1C">
        <w:t xml:space="preserve">notice </w:t>
      </w:r>
      <w:r w:rsidR="00EE63CF">
        <w:t xml:space="preserve">to Lender.  If Lender and Borrower have agreed that notice may be given by Electronic Communication, then Borrower may designate </w:t>
      </w:r>
      <w:r w:rsidRPr="00A91583">
        <w:t xml:space="preserve">an Electronic Address </w:t>
      </w:r>
      <w:r w:rsidR="00EE63CF">
        <w:t xml:space="preserve">as </w:t>
      </w:r>
      <w:r w:rsidR="00481348" w:rsidRPr="00F67E53">
        <w:t>Notice Address</w:t>
      </w:r>
      <w:r>
        <w:t xml:space="preserve">.  Borrower </w:t>
      </w:r>
      <w:r w:rsidRPr="00A91583">
        <w:t>will</w:t>
      </w:r>
      <w:r>
        <w:t xml:space="preserve"> promptly notify Lender of Borrower’s change of </w:t>
      </w:r>
      <w:r w:rsidR="00EE63CF">
        <w:t xml:space="preserve">Notice Address, including </w:t>
      </w:r>
      <w:r w:rsidRPr="00A91583">
        <w:t>any changes to Borrower’s Electronic Address</w:t>
      </w:r>
      <w:r w:rsidR="00EE63CF">
        <w:t xml:space="preserve"> if designated as Notice Address</w:t>
      </w:r>
      <w:r>
        <w:t xml:space="preserve">.  If Lender specifies a procedure for reporting Borrower’s change of </w:t>
      </w:r>
      <w:r w:rsidR="00EE63CF">
        <w:t>Notice Address</w:t>
      </w:r>
      <w:r>
        <w:t xml:space="preserve">, then Borrower </w:t>
      </w:r>
      <w:r w:rsidRPr="00A91583">
        <w:t>will</w:t>
      </w:r>
      <w:r>
        <w:t xml:space="preserve"> report a change of </w:t>
      </w:r>
      <w:r w:rsidR="00EE63CF">
        <w:t xml:space="preserve">Notice Address </w:t>
      </w:r>
      <w:r w:rsidRPr="00A91583">
        <w:t xml:space="preserve">only </w:t>
      </w:r>
      <w:r>
        <w:t>through that specified procedure.</w:t>
      </w:r>
    </w:p>
    <w:p w14:paraId="24B6DBB2" w14:textId="63A9A37E" w:rsidR="00553C33" w:rsidRDefault="00C16E51" w:rsidP="00553C33">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EE63CF">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52FCB65" w14:textId="08AD3D46" w:rsidR="00553C33" w:rsidRDefault="00C16E51" w:rsidP="00553C33">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EE63CF">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EE63CF">
        <w:t xml:space="preserve">will </w:t>
      </w:r>
      <w:r w:rsidRPr="00A91583">
        <w:t xml:space="preserve">provide Lender with the address </w:t>
      </w:r>
      <w:r w:rsidR="00EE63CF">
        <w:t>where Borrower physically resides</w:t>
      </w:r>
      <w:r w:rsidR="009D6F08">
        <w:t>,</w:t>
      </w:r>
      <w:r w:rsidR="00EE63CF">
        <w:t xml:space="preserve"> </w:t>
      </w:r>
      <w:r w:rsidRPr="00A91583">
        <w:t xml:space="preserve">if different from the Property </w:t>
      </w:r>
      <w:r w:rsidR="004145FE" w:rsidRPr="00F67E53">
        <w:t>A</w:t>
      </w:r>
      <w:r w:rsidR="00A91583" w:rsidRPr="00F67E53">
        <w:t>ddress</w:t>
      </w:r>
      <w:r w:rsidR="00EE63CF">
        <w:t>,</w:t>
      </w:r>
      <w:r w:rsidRPr="00A91583">
        <w:t xml:space="preserve"> and notify Lender whenever this address changes.</w:t>
      </w:r>
    </w:p>
    <w:p w14:paraId="066B211B" w14:textId="4F132731" w:rsidR="00C16E51" w:rsidRDefault="00C16E51" w:rsidP="00553C33">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9D6F08">
        <w:t>is</w:t>
      </w:r>
      <w:r>
        <w:t xml:space="preserve"> governed by federal law and the law of the </w:t>
      </w:r>
      <w:r w:rsidR="00475814">
        <w:t>State of Nebraska</w:t>
      </w:r>
      <w:r>
        <w:t xml:space="preserve">.  All rights and obligations contained in this Security Instrument are subject to any requirements and limitations of Applicable Law.  </w:t>
      </w:r>
      <w:r w:rsidR="00EE63CF">
        <w:t xml:space="preserve">If </w:t>
      </w:r>
      <w:r>
        <w:t xml:space="preserve">any provision of this Security Instrument or the Note conflicts with Applicable Law </w:t>
      </w:r>
      <w:r w:rsidR="00EC6ABA">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EC6ABA">
        <w:t>, and (ii) such conflicting provision, to the extent possible, will be considered modified to comply with Applicable Law</w:t>
      </w:r>
      <w:r>
        <w:t xml:space="preserve">. </w:t>
      </w:r>
      <w:r w:rsidR="00B529F5">
        <w:t xml:space="preserve"> </w:t>
      </w:r>
      <w:r w:rsidR="00EC6ABA">
        <w:t xml:space="preserve">Applicable Law might explicitly or implicitly allow the parties to agree by contract or it might be silent, but such silence </w:t>
      </w:r>
      <w:r w:rsidR="00EC6ABA" w:rsidRPr="00A91583">
        <w:t>should</w:t>
      </w:r>
      <w:r w:rsidR="00EC6ABA">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1C59523B" w14:textId="2E11B5E3" w:rsidR="00553C33" w:rsidRDefault="00C16E51" w:rsidP="00553C33">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EE63CF">
        <w:t>b</w:t>
      </w:r>
      <w:r>
        <w:t>) the word “may” gives sole discretion without any obligation to take any action</w:t>
      </w:r>
      <w:r w:rsidRPr="00A91583">
        <w:t xml:space="preserve">; </w:t>
      </w:r>
      <w:r w:rsidR="00EE63CF">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EE63CF">
        <w:t>S</w:t>
      </w:r>
      <w:r w:rsidR="00EE63CF" w:rsidRPr="00A91583">
        <w:t>ection</w:t>
      </w:r>
      <w:r w:rsidRPr="00A91583">
        <w:t>, paragraph</w:t>
      </w:r>
      <w:r w:rsidR="001E19D7">
        <w:t>,</w:t>
      </w:r>
      <w:r w:rsidRPr="00A91583">
        <w:t xml:space="preserve"> or provision</w:t>
      </w:r>
      <w:r>
        <w:t>.</w:t>
      </w:r>
    </w:p>
    <w:p w14:paraId="508DC95E" w14:textId="77777777" w:rsidR="00553C33" w:rsidRDefault="00C16E51" w:rsidP="00553C33">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169760CA" w14:textId="787B8CDE" w:rsidR="00C16E51" w:rsidRDefault="00C16E51" w:rsidP="00553C33">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1E19D7">
        <w:t>,</w:t>
      </w:r>
      <w:r>
        <w:t xml:space="preserve"> or escrow agreement, the intent of which is the transfer of title by Borrower to a purchaser at a future date.</w:t>
      </w:r>
    </w:p>
    <w:p w14:paraId="4868D57D" w14:textId="77777777" w:rsidR="00C16E51" w:rsidRDefault="00C16E51" w:rsidP="00C16E51">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w:t>
      </w:r>
      <w:r>
        <w:lastRenderedPageBreak/>
        <w:t xml:space="preserve">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0FD04077" w14:textId="455F4F0E" w:rsidR="00553C33" w:rsidRDefault="00C16E51" w:rsidP="00553C33">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9D6F08">
        <w:t>:</w:t>
      </w:r>
      <w:r w:rsidRPr="00A91583">
        <w:t xml:space="preserve"> (a) reasonable attorneys’ fees and costs</w:t>
      </w:r>
      <w:r w:rsidR="009D6F08">
        <w:t>;</w:t>
      </w:r>
      <w:r w:rsidRPr="00A91583">
        <w:t xml:space="preserve"> (b) property inspection and valuation fees</w:t>
      </w:r>
      <w:r w:rsidR="009D6F08">
        <w:t>;</w:t>
      </w:r>
      <w:r w:rsidRPr="00A91583">
        <w:t xml:space="preserve"> and (c) other fees incurred </w:t>
      </w:r>
      <w:r w:rsidR="00EE63CF">
        <w:t xml:space="preserve">to </w:t>
      </w:r>
      <w:r w:rsidRPr="00A91583">
        <w:t>protect Lender’s Interest in the Property and/or rights under this Security Instrument</w:t>
      </w:r>
      <w:r>
        <w:t>.</w:t>
      </w:r>
    </w:p>
    <w:p w14:paraId="2B33C91E" w14:textId="2CD367BB" w:rsidR="00553C33" w:rsidRDefault="00C16E51" w:rsidP="00553C33">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EE63CF">
        <w:rPr>
          <w:b/>
          <w:bCs/>
        </w:rPr>
        <w:t xml:space="preserve">the Loan </w:t>
      </w:r>
      <w:r w:rsidR="00145F9C">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615A1C">
        <w:t>,</w:t>
      </w:r>
      <w:r w:rsidRPr="00A91583">
        <w:t xml:space="preserve"> or</w:t>
      </w:r>
      <w:r>
        <w:t xml:space="preserve"> (b) such other period as Applicable Law might specify for the termination of Borrower’s right to reinstate</w:t>
      </w:r>
      <w:r w:rsidRPr="00A91583">
        <w:t xml:space="preserve">.  </w:t>
      </w:r>
      <w:r w:rsidR="00EE63CF">
        <w:t>This right to reinstate will not apply in the case of acceleration under Section 19</w:t>
      </w:r>
      <w:r w:rsidR="00553C33">
        <w:t>.</w:t>
      </w:r>
    </w:p>
    <w:p w14:paraId="2F498C6C" w14:textId="28AB71C1" w:rsidR="00553C33" w:rsidRDefault="00C16E51" w:rsidP="00553C33">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EF5F8E">
        <w:t>:</w:t>
      </w:r>
      <w:r>
        <w:t xml:space="preserve"> </w:t>
      </w:r>
      <w:r w:rsidRPr="00A91583">
        <w:t xml:space="preserve">(i) </w:t>
      </w:r>
      <w:r>
        <w:t>reasonable attorneys’ fees</w:t>
      </w:r>
      <w:r w:rsidRPr="00A91583">
        <w:t xml:space="preserve"> and costs</w:t>
      </w:r>
      <w:r w:rsidR="009D6F08">
        <w:t>;</w:t>
      </w:r>
      <w:r w:rsidRPr="00A91583">
        <w:t xml:space="preserve"> (ii)</w:t>
      </w:r>
      <w:r>
        <w:t xml:space="preserve"> property inspection and valuation fees</w:t>
      </w:r>
      <w:r w:rsidR="009D6F08">
        <w:t>;</w:t>
      </w:r>
      <w:r>
        <w:t xml:space="preserve"> and </w:t>
      </w:r>
      <w:r w:rsidRPr="00A91583">
        <w:t xml:space="preserve">(iii) </w:t>
      </w:r>
      <w:r>
        <w:t xml:space="preserve">other fees incurred </w:t>
      </w:r>
      <w:r w:rsidR="00EF5F8E">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381F2B4F" w14:textId="36D824D3" w:rsidR="00553C33" w:rsidRDefault="00C16E51" w:rsidP="00553C33">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1E19D7">
        <w:t>,</w:t>
      </w:r>
      <w:r>
        <w:t xml:space="preserve"> or cashier’s check, provided any such check is drawn upon an institution whose deposits are insured by a </w:t>
      </w:r>
      <w:r w:rsidRPr="00A91583">
        <w:t xml:space="preserve">U.S. </w:t>
      </w:r>
      <w:r>
        <w:t>federal agency, instrumentality</w:t>
      </w:r>
      <w:r w:rsidR="00553C33">
        <w:t>,</w:t>
      </w:r>
      <w:r>
        <w:t xml:space="preserve"> or entity; or (</w:t>
      </w:r>
      <w:proofErr w:type="spellStart"/>
      <w:r w:rsidRPr="00A91583">
        <w:t>ddd</w:t>
      </w:r>
      <w:proofErr w:type="spellEnd"/>
      <w:r>
        <w:t xml:space="preserve">) Electronic Fund Transfer.  Upon </w:t>
      </w:r>
      <w:r w:rsidR="00EF5F8E">
        <w:t xml:space="preserve">Borrower’s </w:t>
      </w:r>
      <w:r>
        <w:t xml:space="preserve">reinstatement </w:t>
      </w:r>
      <w:r w:rsidR="00EF5F8E">
        <w:t>of the Loan</w:t>
      </w:r>
      <w:r>
        <w:t xml:space="preserve">, this Security Instrument and obligations secured </w:t>
      </w:r>
      <w:r w:rsidRPr="00A91583">
        <w:t>by this Security Instrument will</w:t>
      </w:r>
      <w:r>
        <w:t xml:space="preserve"> remain fully effective as if no acceleration had occurred.</w:t>
      </w:r>
    </w:p>
    <w:p w14:paraId="783F94BF" w14:textId="77777777" w:rsidR="00553C33" w:rsidRDefault="00C16E51" w:rsidP="00553C33">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01EE9C92" w14:textId="7E82C256" w:rsidR="00553C33" w:rsidRDefault="00C16E51" w:rsidP="00553C33">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B529F5">
        <w:t xml:space="preserve"> </w:t>
      </w:r>
      <w:r w:rsidRPr="00A91583">
        <w:t>Borrower understands that the Loan Servicer or other authorized representative of Lender has the right and authority to take any such action.</w:t>
      </w:r>
    </w:p>
    <w:p w14:paraId="72F66443" w14:textId="4CA3E1AA" w:rsidR="00553C33" w:rsidRDefault="00C16E51" w:rsidP="00553C33">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B529F5">
        <w:t xml:space="preserve"> </w:t>
      </w:r>
      <w:r w:rsidRPr="00A91583">
        <w:t xml:space="preserve">The Loan Servicer has the right and authority </w:t>
      </w:r>
      <w:r w:rsidRPr="00A91583">
        <w:lastRenderedPageBreak/>
        <w:t>to</w:t>
      </w:r>
      <w:r w:rsidR="00603717">
        <w:t>:</w:t>
      </w:r>
      <w:r w:rsidRPr="00A91583">
        <w:t xml:space="preserve"> (a) collect</w:t>
      </w:r>
      <w:r>
        <w:t xml:space="preserve"> Periodic Payments </w:t>
      </w:r>
      <w:r w:rsidRPr="00A91583">
        <w:t xml:space="preserve">and any other amounts </w:t>
      </w:r>
      <w:r>
        <w:t>due under the Note and this Security Instrument</w:t>
      </w:r>
      <w:r w:rsidR="00603717">
        <w:t>;</w:t>
      </w:r>
      <w:r w:rsidRPr="00A91583">
        <w:t xml:space="preserve"> (b) perform any</w:t>
      </w:r>
      <w:r>
        <w:t xml:space="preserve"> other mortgage loan servicing obligations</w:t>
      </w:r>
      <w:r w:rsidR="00603717">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EF5F8E">
        <w:t>,</w:t>
      </w:r>
      <w:r>
        <w:t xml:space="preserve"> and any other information RESPA requires in connection with a notice of transfer of servicing.</w:t>
      </w:r>
    </w:p>
    <w:p w14:paraId="238E3B69" w14:textId="46151A7D" w:rsidR="00553C33" w:rsidRDefault="00C16E51" w:rsidP="00553C33">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0D303F">
        <w:t xml:space="preserve">or </w:t>
      </w:r>
      <w:r>
        <w:t>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491DDABF" w14:textId="77777777" w:rsidR="00553C33" w:rsidRDefault="00C16E51" w:rsidP="00553C33">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6076A0CC" w14:textId="1D097604" w:rsidR="00C16E51" w:rsidRDefault="00C16E51" w:rsidP="00553C33">
      <w:pPr>
        <w:widowControl/>
        <w:tabs>
          <w:tab w:val="left" w:pos="0"/>
          <w:tab w:val="left" w:pos="720"/>
          <w:tab w:val="left" w:pos="1440"/>
          <w:tab w:val="left" w:pos="8640"/>
        </w:tabs>
        <w:ind w:firstLine="720"/>
        <w:jc w:val="both"/>
      </w:pPr>
      <w:r w:rsidRPr="00A91583">
        <w:rPr>
          <w:b/>
          <w:bCs/>
        </w:rPr>
        <w:t xml:space="preserve">(a) Definitions. </w:t>
      </w:r>
      <w:r w:rsidR="00B529F5">
        <w:rPr>
          <w:b/>
          <w:bCs/>
        </w:rPr>
        <w:t xml:space="preserve"> </w:t>
      </w:r>
      <w:r>
        <w:t xml:space="preserve">As used in this Section </w:t>
      </w:r>
      <w:r w:rsidRPr="00A91583">
        <w:t>24</w:t>
      </w:r>
      <w:r>
        <w:t>: (</w:t>
      </w:r>
      <w:r w:rsidRPr="00A91583">
        <w:t>i</w:t>
      </w:r>
      <w:r>
        <w:t xml:space="preserve">) </w:t>
      </w:r>
      <w:r w:rsidR="00EF5F8E">
        <w:t>“Environmental Law” means any Applicable Laws where the Property is located that relate to health, safety</w:t>
      </w:r>
      <w:r w:rsidR="001E19D7">
        <w:t>,</w:t>
      </w:r>
      <w:r w:rsidR="00EF5F8E">
        <w:t xml:space="preserve"> or environmental protection</w:t>
      </w:r>
      <w:r w:rsidR="00615A1C">
        <w:t>;</w:t>
      </w:r>
      <w:r w:rsidR="00EF5F8E">
        <w:t xml:space="preserve"> (ii) </w:t>
      </w:r>
      <w:r>
        <w:t>“Hazardous Substances” include (A) those substances defined as toxic or hazardous substances, pollutants, or wastes by Environmental Law,</w:t>
      </w:r>
      <w:r w:rsidR="00553C33">
        <w:t xml:space="preserve"> </w:t>
      </w:r>
      <w:r>
        <w:t xml:space="preserve">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7E2A5815" w14:textId="179BE824" w:rsidR="00553C33" w:rsidRDefault="00C16E51" w:rsidP="00553C33">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EF5F8E">
        <w:t>that</w:t>
      </w:r>
      <w:r w:rsidR="00603717">
        <w:t>:</w:t>
      </w:r>
      <w:r w:rsidR="00EF5F8E">
        <w:t xml:space="preserve"> </w:t>
      </w:r>
      <w:r>
        <w:t>(</w:t>
      </w:r>
      <w:r w:rsidRPr="00A91583">
        <w:t>i</w:t>
      </w:r>
      <w:r>
        <w:t xml:space="preserve">) </w:t>
      </w:r>
      <w:r w:rsidR="00EF5F8E">
        <w:t xml:space="preserve">violates </w:t>
      </w:r>
      <w:r>
        <w:t>Environmental Law</w:t>
      </w:r>
      <w:r w:rsidR="00603717">
        <w:t>;</w:t>
      </w:r>
      <w:r>
        <w:t xml:space="preserve"> (</w:t>
      </w:r>
      <w:r w:rsidRPr="00A91583">
        <w:t>ii</w:t>
      </w:r>
      <w:r>
        <w:t>) creates an Environmental Condition</w:t>
      </w:r>
      <w:r w:rsidR="00603717">
        <w:t>;</w:t>
      </w:r>
      <w:r>
        <w:t xml:space="preserve"> or (</w:t>
      </w:r>
      <w:r w:rsidRPr="00A91583">
        <w:t>iii</w:t>
      </w:r>
      <w:r>
        <w:t xml:space="preserve">) due to the presence, use, or release of a Hazardous Substance, creates a condition that adversely affects </w:t>
      </w:r>
      <w:r w:rsidR="00EF5F8E">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E394E26" w14:textId="3C8ACA9B" w:rsidR="003C7594" w:rsidRDefault="00C16E51" w:rsidP="00553C33">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603717">
        <w:t>:</w:t>
      </w:r>
      <w:r>
        <w:t xml:space="preserve"> (</w:t>
      </w:r>
      <w:r w:rsidRPr="00A91583">
        <w:t>i</w:t>
      </w:r>
      <w:r>
        <w:t>) any investigation, claim, demand, lawsuit</w:t>
      </w:r>
      <w:r w:rsidR="00EF5F8E">
        <w:t>,</w:t>
      </w:r>
      <w:r>
        <w:t xml:space="preserve"> or other action by any governmental or regulatory agency or private party involving the Property and any Hazardous Substance or Environmental Law of which Borrower has actual knowledge</w:t>
      </w:r>
      <w:r w:rsidR="00603717">
        <w:t>;</w:t>
      </w:r>
      <w:r>
        <w:t xml:space="preserve"> (</w:t>
      </w:r>
      <w:r w:rsidRPr="00A91583">
        <w:t>ii</w:t>
      </w:r>
      <w:r>
        <w:t>) any Environmental Condition, including but not limited to, any spilling, leaking, discharge, release</w:t>
      </w:r>
      <w:r w:rsidR="001E19D7">
        <w:t>,</w:t>
      </w:r>
      <w:r>
        <w:t xml:space="preserve"> or threat of release of any Hazardous Substance</w:t>
      </w:r>
      <w:r w:rsidR="00603717">
        <w:t>;</w:t>
      </w:r>
      <w:r>
        <w:t xml:space="preserve"> and (</w:t>
      </w:r>
      <w:r w:rsidRPr="00A91583">
        <w:t>iii</w:t>
      </w:r>
      <w:r>
        <w:t>) any condition caused by the presence, use</w:t>
      </w:r>
      <w:r w:rsidR="001E19D7">
        <w:t>,</w:t>
      </w:r>
      <w:r>
        <w:t xml:space="preserve"> or release of a Hazardous Substance </w:t>
      </w:r>
      <w:r w:rsidRPr="00A91583">
        <w:t>that</w:t>
      </w:r>
      <w:r>
        <w:t xml:space="preserve"> adversely affects the value of the Property.  If Borrower learns, or is notified by any </w:t>
      </w:r>
      <w:r>
        <w:lastRenderedPageBreak/>
        <w:t xml:space="preserve">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29B9E9E" w14:textId="6D410681" w:rsidR="00E21CD8" w:rsidRDefault="00347F1A" w:rsidP="00B63AF1">
      <w:pPr>
        <w:widowControl/>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EF5F8E">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EF7387">
        <w:t>terms</w:t>
      </w:r>
      <w:r w:rsidRPr="00FB22AC">
        <w:t>.</w:t>
      </w:r>
    </w:p>
    <w:p w14:paraId="09685599" w14:textId="77777777" w:rsidR="00603717" w:rsidRDefault="00603717" w:rsidP="00603717">
      <w:pPr>
        <w:widowControl/>
        <w:tabs>
          <w:tab w:val="left" w:pos="0"/>
          <w:tab w:val="left" w:pos="720"/>
          <w:tab w:val="left" w:pos="1440"/>
          <w:tab w:val="left" w:pos="8640"/>
        </w:tabs>
        <w:ind w:firstLine="720"/>
        <w:jc w:val="both"/>
      </w:pPr>
    </w:p>
    <w:p w14:paraId="02A889DB" w14:textId="77777777" w:rsidR="00603717" w:rsidRPr="008D6C7F" w:rsidRDefault="00603717" w:rsidP="00603717">
      <w:pPr>
        <w:tabs>
          <w:tab w:val="left" w:pos="0"/>
          <w:tab w:val="left" w:pos="720"/>
          <w:tab w:val="left" w:pos="1440"/>
          <w:tab w:val="left" w:pos="8640"/>
        </w:tabs>
        <w:ind w:firstLine="720"/>
        <w:jc w:val="both"/>
      </w:pPr>
      <w:r w:rsidRPr="00FB22AC">
        <w:t>NON-UNIFORM COVENANTS.  Borrower and Lender further covenant and agree as follows:</w:t>
      </w:r>
    </w:p>
    <w:p w14:paraId="30E9838C" w14:textId="77777777" w:rsidR="00603717" w:rsidRPr="00FB22AC" w:rsidRDefault="00603717" w:rsidP="00B63AF1">
      <w:pPr>
        <w:widowControl/>
        <w:tabs>
          <w:tab w:val="left" w:pos="0"/>
          <w:tab w:val="left" w:pos="720"/>
          <w:tab w:val="left" w:pos="1440"/>
          <w:tab w:val="left" w:pos="8640"/>
        </w:tabs>
        <w:ind w:firstLine="720"/>
        <w:jc w:val="both"/>
      </w:pPr>
    </w:p>
    <w:p w14:paraId="6720D8B4"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72267244" w14:textId="453F3E1C" w:rsidR="001102E6" w:rsidRPr="00163D08" w:rsidRDefault="00C3258E" w:rsidP="000333B9">
      <w:pPr>
        <w:tabs>
          <w:tab w:val="left" w:pos="0"/>
          <w:tab w:val="left" w:pos="720"/>
          <w:tab w:val="left" w:pos="1440"/>
          <w:tab w:val="left" w:pos="8640"/>
        </w:tabs>
        <w:ind w:firstLine="720"/>
        <w:jc w:val="both"/>
      </w:pPr>
      <w:r w:rsidRPr="00FB22AC">
        <w:rPr>
          <w:b/>
        </w:rPr>
        <w:t>(a) Notice of Default.</w:t>
      </w:r>
      <w:r w:rsidR="00766CC1" w:rsidRPr="008D6C7F">
        <w:t xml:space="preserve">  Lender </w:t>
      </w:r>
      <w:r w:rsidR="00CF5E28" w:rsidRPr="00163D08">
        <w:t>will</w:t>
      </w:r>
      <w:r w:rsidR="00766CC1" w:rsidRPr="008D6C7F">
        <w:t xml:space="preserve"> give </w:t>
      </w:r>
      <w:r w:rsidR="00E21CD8" w:rsidRPr="00163D08">
        <w:t xml:space="preserve">a </w:t>
      </w:r>
      <w:r w:rsidR="00766CC1" w:rsidRPr="008D6C7F">
        <w:t xml:space="preserve">notice </w:t>
      </w:r>
      <w:r w:rsidR="00E21CD8" w:rsidRPr="00163D08">
        <w:t xml:space="preserve">of </w:t>
      </w:r>
      <w:r w:rsidR="00D16FE5" w:rsidRPr="00163D08">
        <w:t>D</w:t>
      </w:r>
      <w:r w:rsidR="00E21CD8" w:rsidRPr="00163D08">
        <w:t xml:space="preserve">efault </w:t>
      </w:r>
      <w:r w:rsidR="00766CC1" w:rsidRPr="008D6C7F">
        <w:t xml:space="preserve">to Borrower prior to acceleration following Borrower’s </w:t>
      </w:r>
      <w:r w:rsidR="00D16FE5" w:rsidRPr="00163D08">
        <w:t>Default</w:t>
      </w:r>
      <w:r w:rsidR="00E21CD8" w:rsidRPr="00163D08">
        <w:t xml:space="preserve">, except that such notice of </w:t>
      </w:r>
      <w:r w:rsidR="00D16FE5" w:rsidRPr="00163D08">
        <w:t>D</w:t>
      </w:r>
      <w:r w:rsidR="00E21CD8" w:rsidRPr="00163D08">
        <w:t>efault will not be sent when Lender exercises its right</w:t>
      </w:r>
      <w:r w:rsidR="00766CC1" w:rsidRPr="008D6C7F">
        <w:t xml:space="preserve"> under Section </w:t>
      </w:r>
      <w:r w:rsidR="00C42B0A" w:rsidRPr="00163D08">
        <w:t>19</w:t>
      </w:r>
      <w:r w:rsidR="00766CC1" w:rsidRPr="008D6C7F">
        <w:t xml:space="preserve"> unless Applicable Law provides otherwise</w:t>
      </w:r>
      <w:r w:rsidR="002F467F" w:rsidRPr="00163D08">
        <w:t>.</w:t>
      </w:r>
      <w:r w:rsidR="00766CC1" w:rsidRPr="008D6C7F">
        <w:t xml:space="preserve">  The notice </w:t>
      </w:r>
      <w:r w:rsidR="00CF5E28" w:rsidRPr="00163D08">
        <w:t>will</w:t>
      </w:r>
      <w:r w:rsidR="00766CC1" w:rsidRPr="008D6C7F">
        <w:t xml:space="preserve"> specify</w:t>
      </w:r>
      <w:r w:rsidR="00EC6ABA">
        <w:t>, in addition to any other information required by Applicable Law</w:t>
      </w:r>
      <w:r w:rsidR="00766CC1" w:rsidRPr="008D6C7F">
        <w:t>: (</w:t>
      </w:r>
      <w:r w:rsidR="002F6EF2" w:rsidRPr="00163D08">
        <w:t>i</w:t>
      </w:r>
      <w:r w:rsidR="00766CC1" w:rsidRPr="008D6C7F">
        <w:t xml:space="preserve">) the </w:t>
      </w:r>
      <w:r w:rsidR="00D16FE5" w:rsidRPr="00163D08">
        <w:t>D</w:t>
      </w:r>
      <w:r w:rsidR="002F467F" w:rsidRPr="00163D08">
        <w:t>efault; (</w:t>
      </w:r>
      <w:r w:rsidR="002F6EF2" w:rsidRPr="00163D08">
        <w:t>ii</w:t>
      </w:r>
      <w:r w:rsidR="002F467F" w:rsidRPr="00163D08">
        <w:t>)</w:t>
      </w:r>
      <w:r w:rsidR="00553C33">
        <w:t xml:space="preserve"> </w:t>
      </w:r>
      <w:r w:rsidR="00766CC1" w:rsidRPr="008D6C7F">
        <w:t xml:space="preserve">the action required to cure the </w:t>
      </w:r>
      <w:r w:rsidR="00D16FE5" w:rsidRPr="00163D08">
        <w:t>D</w:t>
      </w:r>
      <w:r w:rsidR="002F467F" w:rsidRPr="00163D08">
        <w:t>efault; (</w:t>
      </w:r>
      <w:r w:rsidR="002F6EF2" w:rsidRPr="00163D08">
        <w:t>iii</w:t>
      </w:r>
      <w:r w:rsidR="00766CC1" w:rsidRPr="008D6C7F">
        <w:t xml:space="preserve">) a date, not less than 30 days </w:t>
      </w:r>
      <w:r w:rsidR="00EC6ABA">
        <w:t xml:space="preserve">(or as otherwise specified by Applicable Law) </w:t>
      </w:r>
      <w:r w:rsidR="00766CC1" w:rsidRPr="008D6C7F">
        <w:t xml:space="preserve">from the date the notice is given to Borrower, by which the </w:t>
      </w:r>
      <w:r w:rsidR="00D16FE5" w:rsidRPr="00163D08">
        <w:t>D</w:t>
      </w:r>
      <w:r w:rsidR="002F467F" w:rsidRPr="00163D08">
        <w:t>efault</w:t>
      </w:r>
      <w:r w:rsidR="00766CC1" w:rsidRPr="008D6C7F">
        <w:t xml:space="preserve"> must be cured; </w:t>
      </w:r>
      <w:r w:rsidR="002F467F" w:rsidRPr="00163D08">
        <w:t>(</w:t>
      </w:r>
      <w:r w:rsidR="002F6EF2" w:rsidRPr="00163D08">
        <w:t>iv</w:t>
      </w:r>
      <w:r w:rsidR="00766CC1" w:rsidRPr="008D6C7F">
        <w:t xml:space="preserve">) that failure to cure the </w:t>
      </w:r>
      <w:r w:rsidR="00D16FE5" w:rsidRPr="00163D08">
        <w:t>D</w:t>
      </w:r>
      <w:r w:rsidR="002F467F" w:rsidRPr="00163D08">
        <w:t>efault</w:t>
      </w:r>
      <w:r w:rsidR="00766CC1" w:rsidRPr="008D6C7F">
        <w:t xml:space="preserve"> on or before the date specified in the notice may result in acceleration of the sums secured by this Security Instrument and sale of the Property</w:t>
      </w:r>
      <w:r w:rsidR="00A765E5" w:rsidRPr="00163D08">
        <w:t>; (</w:t>
      </w:r>
      <w:r w:rsidR="002F6EF2" w:rsidRPr="00163D08">
        <w:t>v</w:t>
      </w:r>
      <w:r w:rsidR="00A765E5" w:rsidRPr="00163D08">
        <w:t>)</w:t>
      </w:r>
      <w:r w:rsidR="002F467F" w:rsidRPr="00163D08">
        <w:t xml:space="preserve"> Borrower</w:t>
      </w:r>
      <w:r w:rsidR="00A765E5" w:rsidRPr="00163D08">
        <w:t>’s</w:t>
      </w:r>
      <w:r w:rsidR="00766CC1" w:rsidRPr="008D6C7F">
        <w:t xml:space="preserve"> right to reinstate after acceleration</w:t>
      </w:r>
      <w:r w:rsidR="00A765E5" w:rsidRPr="00163D08">
        <w:t>;</w:t>
      </w:r>
      <w:r w:rsidR="00766CC1" w:rsidRPr="008D6C7F">
        <w:t xml:space="preserve"> and</w:t>
      </w:r>
      <w:r w:rsidR="002F467F" w:rsidRPr="00163D08">
        <w:t xml:space="preserve"> </w:t>
      </w:r>
      <w:r w:rsidR="00A765E5" w:rsidRPr="00163D08">
        <w:t>(</w:t>
      </w:r>
      <w:r w:rsidR="002F6EF2" w:rsidRPr="00163D08">
        <w:t>vi</w:t>
      </w:r>
      <w:r w:rsidR="00A765E5" w:rsidRPr="00163D08">
        <w:t>)</w:t>
      </w:r>
      <w:r w:rsidR="00766CC1" w:rsidRPr="008D6C7F">
        <w:t xml:space="preserve"> </w:t>
      </w:r>
      <w:r w:rsidR="00475814">
        <w:t>Borrower’s</w:t>
      </w:r>
      <w:r w:rsidR="00475814" w:rsidRPr="008D6C7F">
        <w:t xml:space="preserve"> </w:t>
      </w:r>
      <w:r w:rsidR="00766CC1" w:rsidRPr="008D6C7F">
        <w:t xml:space="preserve">right to bring a court action to </w:t>
      </w:r>
      <w:r w:rsidR="00223123">
        <w:t xml:space="preserve">deny the </w:t>
      </w:r>
      <w:r w:rsidR="00766CC1" w:rsidRPr="008D6C7F">
        <w:t xml:space="preserve">existence of a </w:t>
      </w:r>
      <w:r w:rsidR="00D16FE5" w:rsidRPr="00163D08">
        <w:t>D</w:t>
      </w:r>
      <w:r w:rsidR="002F467F" w:rsidRPr="00163D08">
        <w:t>efault</w:t>
      </w:r>
      <w:r w:rsidR="00766CC1" w:rsidRPr="008D6C7F">
        <w:t xml:space="preserve"> or </w:t>
      </w:r>
      <w:r w:rsidR="00223123">
        <w:t>to assert</w:t>
      </w:r>
      <w:r w:rsidR="00145F9C">
        <w:t xml:space="preserve"> </w:t>
      </w:r>
      <w:r w:rsidR="00766CC1" w:rsidRPr="008D6C7F">
        <w:t>any other defense of Borrower to acceleration and sale.</w:t>
      </w:r>
    </w:p>
    <w:p w14:paraId="47FA84BA" w14:textId="7421FA92" w:rsidR="00163D08" w:rsidRPr="008D6C7F" w:rsidRDefault="00C3258E" w:rsidP="005206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(b) Acceleration; Power of Sale; Expenses.</w:t>
      </w:r>
      <w:r w:rsidR="002F467F" w:rsidRPr="00FB22AC">
        <w:t xml:space="preserve">  </w:t>
      </w:r>
      <w:r w:rsidR="00766CC1" w:rsidRPr="008D6C7F">
        <w:t xml:space="preserve">If the </w:t>
      </w:r>
      <w:r w:rsidR="00D16FE5" w:rsidRPr="00163D08">
        <w:t>D</w:t>
      </w:r>
      <w:r w:rsidR="002F467F" w:rsidRPr="00163D08">
        <w:t>efault</w:t>
      </w:r>
      <w:r w:rsidR="00766CC1" w:rsidRPr="008D6C7F">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163D08">
        <w:t>will</w:t>
      </w:r>
      <w:r w:rsidR="00766CC1" w:rsidRPr="008D6C7F">
        <w:t xml:space="preserve"> be entitled to collect all expenses incurred in pursuing the remedies provided in this Section </w:t>
      </w:r>
      <w:r w:rsidR="00113555" w:rsidRPr="00163D08">
        <w:t>2</w:t>
      </w:r>
      <w:r w:rsidR="00791530" w:rsidRPr="00163D08">
        <w:t>6</w:t>
      </w:r>
      <w:r w:rsidR="00766CC1" w:rsidRPr="008D6C7F">
        <w:t>, including, but not limited to</w:t>
      </w:r>
      <w:r w:rsidR="009D6F08">
        <w:t>:</w:t>
      </w:r>
      <w:r w:rsidR="00766CC1" w:rsidRPr="008D6C7F">
        <w:t xml:space="preserve"> </w:t>
      </w:r>
      <w:r w:rsidR="002E37FC" w:rsidRPr="00163D08">
        <w:t xml:space="preserve">(i) </w:t>
      </w:r>
      <w:r w:rsidR="00766CC1" w:rsidRPr="008D6C7F">
        <w:t>reasonable attorneys’ fees and costs</w:t>
      </w:r>
      <w:r w:rsidR="009D6F08">
        <w:t>;</w:t>
      </w:r>
      <w:r w:rsidR="00E21CD8" w:rsidRPr="00163D08">
        <w:t xml:space="preserve"> </w:t>
      </w:r>
      <w:r w:rsidR="002E37FC" w:rsidRPr="00163D08">
        <w:t xml:space="preserve">(ii) </w:t>
      </w:r>
      <w:r w:rsidR="00E21CD8" w:rsidRPr="00163D08">
        <w:t>property inspection and valuation fees</w:t>
      </w:r>
      <w:r w:rsidR="009D6F08">
        <w:t>;</w:t>
      </w:r>
      <w:r w:rsidR="00E21CD8" w:rsidRPr="00163D08">
        <w:t xml:space="preserve"> and </w:t>
      </w:r>
      <w:r w:rsidR="002E37FC" w:rsidRPr="00163D08">
        <w:t xml:space="preserve">(iii) </w:t>
      </w:r>
      <w:r w:rsidR="00E21CD8" w:rsidRPr="00163D08">
        <w:t xml:space="preserve">other fees incurred </w:t>
      </w:r>
      <w:r w:rsidR="00EF5F8E">
        <w:t xml:space="preserve">to </w:t>
      </w:r>
      <w:r w:rsidR="00E21CD8" w:rsidRPr="00163D08">
        <w:t xml:space="preserve">protect Lender’s interest in the Property and/or rights under this Security Instrument. </w:t>
      </w:r>
    </w:p>
    <w:p w14:paraId="70C2AE4E" w14:textId="269F290F" w:rsidR="00163D08" w:rsidRPr="008D6C7F" w:rsidRDefault="00C3258E" w:rsidP="005206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B63AF1">
        <w:rPr>
          <w:b/>
        </w:rPr>
        <w:t>(c)</w:t>
      </w:r>
      <w:r w:rsidRPr="00FB22AC">
        <w:rPr>
          <w:b/>
        </w:rPr>
        <w:t xml:space="preserve"> Notice of Sale; Sale of Property</w:t>
      </w:r>
      <w:r w:rsidRPr="00520689">
        <w:t xml:space="preserve">.  </w:t>
      </w:r>
      <w:r w:rsidR="00766CC1" w:rsidRPr="008D6C7F">
        <w:t>If the power of sale</w:t>
      </w:r>
      <w:r w:rsidR="001A1F89" w:rsidRPr="00520689">
        <w:t xml:space="preserve"> is invoked, Trustee </w:t>
      </w:r>
      <w:r w:rsidR="00163D08" w:rsidRPr="00520689">
        <w:t xml:space="preserve">will </w:t>
      </w:r>
      <w:r w:rsidR="001A1F89" w:rsidRPr="00520689">
        <w:t xml:space="preserve">record a </w:t>
      </w:r>
      <w:r w:rsidR="00766CC1" w:rsidRPr="008D6C7F">
        <w:t xml:space="preserve">notice </w:t>
      </w:r>
      <w:r w:rsidR="001A1F89" w:rsidRPr="00520689">
        <w:t xml:space="preserve">of </w:t>
      </w:r>
      <w:r w:rsidR="00163D08" w:rsidRPr="00520689">
        <w:t xml:space="preserve">Default </w:t>
      </w:r>
      <w:r w:rsidR="001A1F89" w:rsidRPr="00520689">
        <w:t xml:space="preserve">in each county in which any part of the Property is located and </w:t>
      </w:r>
      <w:r w:rsidR="00163D08" w:rsidRPr="00520689">
        <w:t xml:space="preserve">will </w:t>
      </w:r>
      <w:r w:rsidR="001A1F89" w:rsidRPr="00520689">
        <w:t>mail copies of such notice</w:t>
      </w:r>
      <w:r w:rsidR="001E01B9">
        <w:t>,</w:t>
      </w:r>
      <w:r w:rsidR="001A1F89" w:rsidRPr="00520689">
        <w:t xml:space="preserve"> in the manner</w:t>
      </w:r>
      <w:r w:rsidR="00163D08" w:rsidRPr="00520689">
        <w:t xml:space="preserve"> </w:t>
      </w:r>
      <w:r w:rsidR="00766CC1" w:rsidRPr="008D6C7F">
        <w:t>prescribed by Applicable Law</w:t>
      </w:r>
      <w:r w:rsidR="001E01B9">
        <w:t>,</w:t>
      </w:r>
      <w:r w:rsidR="00766CC1" w:rsidRPr="008D6C7F">
        <w:t xml:space="preserve"> to Borrower and to the other </w:t>
      </w:r>
      <w:r w:rsidR="009225C6">
        <w:t xml:space="preserve">required </w:t>
      </w:r>
      <w:r w:rsidR="00E52968">
        <w:t>recipients</w:t>
      </w:r>
      <w:r w:rsidR="001A1F89" w:rsidRPr="00520689">
        <w:t>.</w:t>
      </w:r>
      <w:r w:rsidR="003424E3">
        <w:t xml:space="preserve"> </w:t>
      </w:r>
      <w:r w:rsidR="001A1F89" w:rsidRPr="00520689">
        <w:t xml:space="preserve"> After the time </w:t>
      </w:r>
      <w:r w:rsidR="00766CC1" w:rsidRPr="008D6C7F">
        <w:t>required by Applicable Law</w:t>
      </w:r>
      <w:r w:rsidR="00520689" w:rsidRPr="00520689">
        <w:t xml:space="preserve">, </w:t>
      </w:r>
      <w:r w:rsidR="00766CC1" w:rsidRPr="008D6C7F">
        <w:t>Trustee</w:t>
      </w:r>
      <w:r w:rsidR="001A1F89" w:rsidRPr="00520689">
        <w:t xml:space="preserve"> </w:t>
      </w:r>
      <w:r w:rsidR="00520689" w:rsidRPr="00520689">
        <w:t xml:space="preserve">will </w:t>
      </w:r>
      <w:r w:rsidR="001A1F89" w:rsidRPr="00520689">
        <w:t xml:space="preserve">give public notice of sale to </w:t>
      </w:r>
      <w:r w:rsidR="001A1F89" w:rsidRPr="001E19D7">
        <w:t>the persons and</w:t>
      </w:r>
      <w:r w:rsidR="001A1F89" w:rsidRPr="00520689">
        <w:t xml:space="preserve"> in the manner prescribed by Applicable Law.  Trustee</w:t>
      </w:r>
      <w:r w:rsidR="00766CC1" w:rsidRPr="008D6C7F">
        <w:t xml:space="preserve">, without </w:t>
      </w:r>
      <w:r w:rsidR="00EC6ABA">
        <w:t xml:space="preserve">further </w:t>
      </w:r>
      <w:r w:rsidR="00766CC1" w:rsidRPr="008D6C7F">
        <w:t xml:space="preserve">demand on Borrower, </w:t>
      </w:r>
      <w:r w:rsidR="00CF5E28" w:rsidRPr="00520689">
        <w:t>will</w:t>
      </w:r>
      <w:r w:rsidR="00766CC1" w:rsidRPr="008D6C7F">
        <w:t xml:space="preserve"> sell the Property at public auction to the highest bidder at the time and place and under the terms designated in the notice of sale in one or more parcels and in any order Trustee determines.  Trustee may postpone sale of </w:t>
      </w:r>
      <w:r w:rsidR="001A1F89" w:rsidRPr="00520689">
        <w:t xml:space="preserve">all or </w:t>
      </w:r>
      <w:r w:rsidR="00766CC1" w:rsidRPr="008D6C7F">
        <w:t xml:space="preserve">any parcel of the Property by public announcement at the time and place of any previously scheduled sale.  Lender or its designee may purchase the </w:t>
      </w:r>
      <w:r w:rsidR="00766CC1" w:rsidRPr="008D6C7F">
        <w:lastRenderedPageBreak/>
        <w:t>Property at any sale.</w:t>
      </w:r>
    </w:p>
    <w:p w14:paraId="4CC84E7C" w14:textId="263E9576" w:rsidR="00553C33" w:rsidRDefault="000614A4" w:rsidP="00553C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(d) Trustee’s Deed; Proceeds</w:t>
      </w:r>
      <w:r w:rsidR="003424E3">
        <w:rPr>
          <w:b/>
        </w:rPr>
        <w:t xml:space="preserve"> of </w:t>
      </w:r>
      <w:r w:rsidRPr="00FB22AC">
        <w:rPr>
          <w:b/>
        </w:rPr>
        <w:t xml:space="preserve">Sale. </w:t>
      </w:r>
      <w:r w:rsidR="00766CC1" w:rsidRPr="008D6C7F">
        <w:t xml:space="preserve"> </w:t>
      </w:r>
      <w:r w:rsidR="00520689" w:rsidRPr="005C1895">
        <w:t xml:space="preserve">Upon receipt of payment of the price bid, </w:t>
      </w:r>
      <w:r w:rsidR="00766CC1" w:rsidRPr="008D6C7F">
        <w:t xml:space="preserve">Trustee </w:t>
      </w:r>
      <w:r w:rsidR="00CF5E28" w:rsidRPr="005C1895">
        <w:t>will</w:t>
      </w:r>
      <w:r w:rsidR="00766CC1" w:rsidRPr="008D6C7F">
        <w:t xml:space="preserve"> deliver to the purchaser </w:t>
      </w:r>
      <w:r w:rsidR="002C0878" w:rsidRPr="005C1895">
        <w:t xml:space="preserve">a </w:t>
      </w:r>
      <w:r w:rsidR="00766CC1" w:rsidRPr="008D6C7F">
        <w:t>Trustee’s deed conveying the Property</w:t>
      </w:r>
      <w:r w:rsidR="00331DF4">
        <w:t xml:space="preserve">. </w:t>
      </w:r>
      <w:r w:rsidR="00766CC1" w:rsidRPr="008D6C7F">
        <w:t xml:space="preserve"> The recitals in the Trustee’s deed </w:t>
      </w:r>
      <w:r w:rsidR="00CF5E28" w:rsidRPr="005C1895">
        <w:t>will</w:t>
      </w:r>
      <w:r w:rsidR="00766CC1" w:rsidRPr="008D6C7F">
        <w:t xml:space="preserve"> be prima facie evidence of the truth of the statements made </w:t>
      </w:r>
      <w:r w:rsidR="00EC6FF9" w:rsidRPr="005C1895">
        <w:t xml:space="preserve">in </w:t>
      </w:r>
      <w:r w:rsidR="00946A21" w:rsidRPr="005C1895">
        <w:t>that</w:t>
      </w:r>
      <w:r w:rsidR="00EC6FF9" w:rsidRPr="005C1895">
        <w:t xml:space="preserve"> deed</w:t>
      </w:r>
      <w:r w:rsidR="00766CC1" w:rsidRPr="008D6C7F">
        <w:t xml:space="preserve">.  Trustee </w:t>
      </w:r>
      <w:r w:rsidR="00CF5E28" w:rsidRPr="005C1895">
        <w:t>will</w:t>
      </w:r>
      <w:r w:rsidR="00766CC1" w:rsidRPr="008D6C7F">
        <w:t xml:space="preserve"> apply the proceeds of the sale in the following order: (</w:t>
      </w:r>
      <w:r w:rsidR="00E21CD8" w:rsidRPr="005C1895">
        <w:t>i</w:t>
      </w:r>
      <w:r w:rsidR="002F467F" w:rsidRPr="005C1895">
        <w:t>)</w:t>
      </w:r>
      <w:r w:rsidR="00553C33">
        <w:t xml:space="preserve"> </w:t>
      </w:r>
      <w:r w:rsidR="00766CC1" w:rsidRPr="008D6C7F">
        <w:t xml:space="preserve">to all </w:t>
      </w:r>
      <w:r w:rsidR="001A1F89" w:rsidRPr="005C1895">
        <w:t xml:space="preserve">costs and </w:t>
      </w:r>
      <w:r w:rsidR="00766CC1" w:rsidRPr="008D6C7F">
        <w:t xml:space="preserve">expenses of </w:t>
      </w:r>
      <w:r w:rsidR="001A1F89" w:rsidRPr="005C1895">
        <w:t xml:space="preserve">exercising the power of sale, and </w:t>
      </w:r>
      <w:r w:rsidR="00766CC1" w:rsidRPr="008D6C7F">
        <w:t>the sale, including</w:t>
      </w:r>
      <w:r w:rsidR="001A1F89" w:rsidRPr="005C1895">
        <w:t xml:space="preserve"> the payment of the</w:t>
      </w:r>
      <w:r w:rsidR="00766CC1" w:rsidRPr="008D6C7F">
        <w:t xml:space="preserve"> Trustee’s fees </w:t>
      </w:r>
      <w:r w:rsidR="001A1F89" w:rsidRPr="005C1895">
        <w:t xml:space="preserve">actually incurred </w:t>
      </w:r>
      <w:r w:rsidR="00766CC1" w:rsidRPr="008D6C7F">
        <w:t>and reasonable attorneys’ fees</w:t>
      </w:r>
      <w:r w:rsidR="00553C33">
        <w:t xml:space="preserve"> and costs</w:t>
      </w:r>
      <w:r w:rsidR="001E19D7">
        <w:t>,</w:t>
      </w:r>
      <w:r w:rsidR="001A1F89" w:rsidRPr="005C1895">
        <w:t xml:space="preserve"> as permitted by Applicable Law; </w:t>
      </w:r>
      <w:r w:rsidR="002F467F" w:rsidRPr="005C1895">
        <w:t>(</w:t>
      </w:r>
      <w:r w:rsidR="00E21CD8" w:rsidRPr="005C1895">
        <w:t>ii</w:t>
      </w:r>
      <w:r w:rsidR="00766CC1" w:rsidRPr="008D6C7F">
        <w:t>) to all sums secured by this Security Instrument; and (</w:t>
      </w:r>
      <w:r w:rsidR="007F5BCE" w:rsidRPr="005C1895">
        <w:t>iii</w:t>
      </w:r>
      <w:r w:rsidR="00766CC1" w:rsidRPr="008D6C7F">
        <w:t>) any excess to the person or persons legally entitled to it.</w:t>
      </w:r>
    </w:p>
    <w:p w14:paraId="6802B857" w14:textId="6E71C93A" w:rsidR="00553C33" w:rsidRDefault="0047009B" w:rsidP="00553C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 xml:space="preserve">27. </w:t>
      </w:r>
      <w:r w:rsidR="00553C33">
        <w:rPr>
          <w:b/>
        </w:rPr>
        <w:t xml:space="preserve"> </w:t>
      </w:r>
      <w:r w:rsidR="001A1F89">
        <w:rPr>
          <w:b/>
        </w:rPr>
        <w:t>Reconveyance.</w:t>
      </w:r>
      <w:r>
        <w:t xml:space="preserve">  </w:t>
      </w:r>
      <w:r w:rsidR="002F467F" w:rsidRPr="00FB22AC">
        <w:t xml:space="preserve">Upon payment of all sums secured by this Security Instrument, Lender </w:t>
      </w:r>
      <w:r w:rsidR="00CF5E28" w:rsidRPr="00FB22AC">
        <w:t>will</w:t>
      </w:r>
      <w:r w:rsidR="002F467F" w:rsidRPr="00FB22AC">
        <w:t xml:space="preserve"> request Trustee to </w:t>
      </w:r>
      <w:r w:rsidR="001A1F89">
        <w:t xml:space="preserve">reconvey the Property and </w:t>
      </w:r>
      <w:r>
        <w:t xml:space="preserve">will </w:t>
      </w:r>
      <w:r w:rsidR="001A1F89">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t xml:space="preserve">will </w:t>
      </w:r>
      <w:r w:rsidR="001A1F89">
        <w:t xml:space="preserve">reconvey the Property without warranty to the person or persons legally entitled to it.  Such person or persons </w:t>
      </w:r>
      <w:r>
        <w:t>will</w:t>
      </w:r>
      <w:r w:rsidR="002F467F" w:rsidRPr="00FB22AC">
        <w:t xml:space="preserve"> pay any recordation costs</w:t>
      </w:r>
      <w:r w:rsidR="00923A23">
        <w:t xml:space="preserve"> associated with such reconveyance</w:t>
      </w:r>
      <w:r w:rsidR="001A1F89">
        <w:t>.</w:t>
      </w:r>
      <w:r w:rsidR="002F467F" w:rsidRPr="00FB22AC">
        <w:t xml:space="preserve">  Lender may charge </w:t>
      </w:r>
      <w:r w:rsidR="001A1F89">
        <w:t>such person or persons</w:t>
      </w:r>
      <w:r w:rsidR="002F467F" w:rsidRPr="00FB22AC">
        <w:t xml:space="preserve"> a fee for </w:t>
      </w:r>
      <w:r w:rsidR="001A1F89">
        <w:t>reconveying the Property</w:t>
      </w:r>
      <w:r w:rsidR="002F467F" w:rsidRPr="00FB22AC">
        <w:t xml:space="preserve">, but only if the fee is paid to a third party </w:t>
      </w:r>
      <w:r w:rsidR="001A1F89">
        <w:t xml:space="preserve">(such as the Trustee) </w:t>
      </w:r>
      <w:r w:rsidR="002F467F" w:rsidRPr="00FB22AC">
        <w:t>for services rendered and the charging of the fee is permitted under Applicable Law.</w:t>
      </w:r>
    </w:p>
    <w:p w14:paraId="22936929" w14:textId="662D25B8" w:rsidR="00163D08" w:rsidRDefault="002F467F" w:rsidP="00553C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FB22AC">
        <w:rPr>
          <w:b/>
        </w:rPr>
        <w:t>2</w:t>
      </w:r>
      <w:r w:rsidR="00DB334A">
        <w:rPr>
          <w:b/>
        </w:rPr>
        <w:t>8</w:t>
      </w:r>
      <w:r w:rsidRPr="00FB22AC">
        <w:rPr>
          <w:b/>
        </w:rPr>
        <w:t>.  Substitute Trustee.</w:t>
      </w:r>
      <w:r w:rsidRPr="00FB22AC">
        <w:t xml:space="preserve">  Lender may</w:t>
      </w:r>
      <w:r w:rsidR="00A55869">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9225C6">
        <w:t xml:space="preserve">under this Security Instrument </w:t>
      </w:r>
      <w:r w:rsidRPr="00FB22AC">
        <w:t xml:space="preserve">by </w:t>
      </w:r>
      <w:r w:rsidR="001A1F89">
        <w:t>an instrument recorded in the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 the</w:t>
      </w:r>
      <w:r w:rsidR="00223123">
        <w:t xml:space="preserve"> rights,</w:t>
      </w:r>
      <w:r w:rsidRPr="00FB22AC">
        <w:t xml:space="preserve"> title, power</w:t>
      </w:r>
      <w:r w:rsidR="001E19D7">
        <w:t>,</w:t>
      </w:r>
      <w:r w:rsidRPr="00FB22AC">
        <w:t xml:space="preserve"> and duties conferred upon Trustee </w:t>
      </w:r>
      <w:r w:rsidR="00EC6FF9" w:rsidRPr="00FB22AC">
        <w:t>in this Security Instrument</w:t>
      </w:r>
      <w:r w:rsidRPr="00FB22AC">
        <w:t xml:space="preserve"> and by Applicable Law.</w:t>
      </w:r>
    </w:p>
    <w:p w14:paraId="0C3618B9" w14:textId="4867BF1F" w:rsidR="003C7594" w:rsidRDefault="00D17A1F" w:rsidP="008D6C7F">
      <w:pPr>
        <w:tabs>
          <w:tab w:val="left" w:pos="0"/>
          <w:tab w:val="left" w:pos="720"/>
          <w:tab w:val="left" w:pos="1440"/>
          <w:tab w:val="left" w:pos="8640"/>
        </w:tabs>
        <w:ind w:firstLine="720"/>
        <w:jc w:val="both"/>
      </w:pPr>
      <w:r>
        <w:rPr>
          <w:b/>
        </w:rPr>
        <w:t>29</w:t>
      </w:r>
      <w:r w:rsidR="001A1F89">
        <w:rPr>
          <w:b/>
        </w:rPr>
        <w:t>.</w:t>
      </w:r>
      <w:r w:rsidR="001A1F89">
        <w:rPr>
          <w:b/>
        </w:rPr>
        <w:tab/>
        <w:t>Request for Notices.</w:t>
      </w:r>
      <w:r w:rsidR="001A1F89">
        <w:t xml:space="preserve">  Borrower requests that copies of </w:t>
      </w:r>
      <w:r w:rsidR="004E143B">
        <w:t xml:space="preserve">any </w:t>
      </w:r>
      <w:r w:rsidR="001A1F89">
        <w:t xml:space="preserve">notice of </w:t>
      </w:r>
      <w:r w:rsidR="004E143B">
        <w:t>D</w:t>
      </w:r>
      <w:r w:rsidR="001A1F89">
        <w:t>efault and</w:t>
      </w:r>
      <w:r w:rsidR="004E143B">
        <w:t>/or notice of</w:t>
      </w:r>
      <w:r w:rsidR="001A1F89">
        <w:t xml:space="preserve"> sale be sent to </w:t>
      </w:r>
      <w:r w:rsidR="004E143B">
        <w:t xml:space="preserve">each party to this Security Instrument at the Notice Address as </w:t>
      </w:r>
      <w:r w:rsidR="004E143B" w:rsidRPr="00C6781E">
        <w:t>defined</w:t>
      </w:r>
      <w:r w:rsidR="004E143B">
        <w:t xml:space="preserve"> in Section 16(c).</w:t>
      </w:r>
    </w:p>
    <w:p w14:paraId="125F27FC" w14:textId="77777777" w:rsidR="000B194F" w:rsidRDefault="000B194F" w:rsidP="008D6C7F">
      <w:pPr>
        <w:tabs>
          <w:tab w:val="left" w:pos="0"/>
          <w:tab w:val="left" w:pos="720"/>
          <w:tab w:val="left" w:pos="1440"/>
          <w:tab w:val="left" w:pos="8640"/>
        </w:tabs>
        <w:ind w:firstLine="720"/>
        <w:jc w:val="both"/>
      </w:pPr>
    </w:p>
    <w:p w14:paraId="678D998E" w14:textId="77777777" w:rsidR="003C7594" w:rsidRDefault="002F467F" w:rsidP="008D6C7F">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3E48C077" w14:textId="77777777" w:rsidR="003C7594" w:rsidRDefault="003C7594" w:rsidP="008D6C7F">
      <w:pPr>
        <w:tabs>
          <w:tab w:val="left" w:pos="0"/>
          <w:tab w:val="left" w:pos="720"/>
          <w:tab w:val="left" w:pos="1440"/>
          <w:tab w:val="left" w:pos="8640"/>
        </w:tabs>
        <w:jc w:val="both"/>
      </w:pPr>
    </w:p>
    <w:p w14:paraId="0EDB69C5" w14:textId="77777777" w:rsidR="00C818F9" w:rsidRPr="00AB78F3" w:rsidRDefault="00C818F9" w:rsidP="00C818F9">
      <w:pPr>
        <w:widowControl/>
        <w:tabs>
          <w:tab w:val="left" w:pos="0"/>
          <w:tab w:val="left" w:pos="720"/>
          <w:tab w:val="left" w:pos="1440"/>
          <w:tab w:val="left" w:pos="8640"/>
        </w:tabs>
        <w:jc w:val="both"/>
      </w:pPr>
      <w:r w:rsidRPr="00AB78F3">
        <w:t>Witnesses:</w:t>
      </w:r>
    </w:p>
    <w:p w14:paraId="1275567A" w14:textId="77777777" w:rsidR="00C818F9" w:rsidRPr="00AB78F3" w:rsidRDefault="00C818F9" w:rsidP="00C818F9">
      <w:pPr>
        <w:widowControl/>
        <w:tabs>
          <w:tab w:val="left" w:pos="0"/>
          <w:tab w:val="left" w:pos="720"/>
          <w:tab w:val="left" w:pos="1440"/>
          <w:tab w:val="left" w:pos="8640"/>
        </w:tabs>
        <w:jc w:val="both"/>
      </w:pPr>
    </w:p>
    <w:p w14:paraId="3A834ABB" w14:textId="77777777" w:rsidR="00C818F9" w:rsidRPr="00AB78F3" w:rsidRDefault="00C818F9" w:rsidP="00C818F9">
      <w:pPr>
        <w:widowControl/>
        <w:tabs>
          <w:tab w:val="right" w:pos="9360"/>
        </w:tabs>
        <w:jc w:val="both"/>
      </w:pPr>
      <w:r w:rsidRPr="00AB78F3">
        <w:tab/>
      </w:r>
    </w:p>
    <w:p w14:paraId="59D6BB8D" w14:textId="77777777" w:rsidR="00C818F9" w:rsidRPr="00AB78F3" w:rsidRDefault="00C818F9" w:rsidP="00C818F9">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1DE60557" w14:textId="77777777" w:rsidR="00C818F9" w:rsidRPr="00AB78F3" w:rsidRDefault="00C818F9" w:rsidP="00C818F9">
      <w:pPr>
        <w:widowControl/>
        <w:tabs>
          <w:tab w:val="right" w:pos="9360"/>
        </w:tabs>
        <w:jc w:val="both"/>
      </w:pPr>
      <w:r w:rsidRPr="00AB78F3">
        <w:tab/>
        <w:t>- Borrower</w:t>
      </w:r>
    </w:p>
    <w:p w14:paraId="1C678A6A" w14:textId="77777777" w:rsidR="00C818F9" w:rsidRPr="00AB78F3" w:rsidRDefault="00C818F9" w:rsidP="00C818F9">
      <w:pPr>
        <w:widowControl/>
        <w:tabs>
          <w:tab w:val="left" w:pos="0"/>
          <w:tab w:val="left" w:pos="720"/>
          <w:tab w:val="left" w:pos="1440"/>
          <w:tab w:val="left" w:pos="8640"/>
          <w:tab w:val="right" w:pos="9360"/>
        </w:tabs>
        <w:jc w:val="both"/>
      </w:pPr>
    </w:p>
    <w:p w14:paraId="4B35B3A3" w14:textId="77777777" w:rsidR="00C818F9" w:rsidRPr="00AB78F3" w:rsidRDefault="00C818F9" w:rsidP="00C818F9">
      <w:pPr>
        <w:widowControl/>
        <w:tabs>
          <w:tab w:val="left" w:pos="0"/>
          <w:tab w:val="left" w:pos="720"/>
          <w:tab w:val="left" w:pos="1440"/>
          <w:tab w:val="left" w:pos="8640"/>
          <w:tab w:val="right" w:pos="9360"/>
        </w:tabs>
        <w:jc w:val="both"/>
      </w:pPr>
    </w:p>
    <w:p w14:paraId="663957B8" w14:textId="77777777" w:rsidR="00C818F9" w:rsidRPr="00AB78F3" w:rsidRDefault="00C818F9" w:rsidP="00C818F9">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0E71013" w14:textId="77777777" w:rsidR="00C818F9" w:rsidRPr="00AB78F3" w:rsidRDefault="00C818F9" w:rsidP="00C818F9">
      <w:pPr>
        <w:widowControl/>
        <w:tabs>
          <w:tab w:val="right" w:pos="9360"/>
        </w:tabs>
        <w:jc w:val="both"/>
      </w:pPr>
      <w:r w:rsidRPr="00AB78F3">
        <w:tab/>
        <w:t>- Borrower</w:t>
      </w:r>
    </w:p>
    <w:p w14:paraId="7B6087C2" w14:textId="77777777" w:rsidR="00C818F9" w:rsidRPr="00AB78F3" w:rsidRDefault="00C818F9" w:rsidP="00C818F9">
      <w:pPr>
        <w:widowControl/>
        <w:tabs>
          <w:tab w:val="right" w:pos="9360"/>
        </w:tabs>
        <w:jc w:val="both"/>
      </w:pPr>
    </w:p>
    <w:p w14:paraId="41451C08" w14:textId="77777777" w:rsidR="00C818F9" w:rsidRPr="00AB78F3" w:rsidRDefault="00C818F9" w:rsidP="00C818F9"/>
    <w:p w14:paraId="135130CE" w14:textId="77777777" w:rsidR="00C818F9" w:rsidRPr="00AB78F3" w:rsidRDefault="00C818F9" w:rsidP="00C818F9">
      <w:pPr>
        <w:widowControl/>
        <w:tabs>
          <w:tab w:val="right" w:pos="9360"/>
        </w:tabs>
        <w:jc w:val="both"/>
      </w:pPr>
    </w:p>
    <w:p w14:paraId="2CCA16C5" w14:textId="77777777" w:rsidR="00C818F9" w:rsidRPr="00AB78F3" w:rsidRDefault="00C818F9" w:rsidP="00C818F9">
      <w:pPr>
        <w:widowControl/>
        <w:tabs>
          <w:tab w:val="right" w:pos="9360"/>
        </w:tabs>
        <w:jc w:val="both"/>
      </w:pPr>
      <w:r w:rsidRPr="00AB78F3">
        <w:tab/>
      </w:r>
    </w:p>
    <w:p w14:paraId="5FD8456D" w14:textId="49F888D0" w:rsidR="00C818F9" w:rsidRPr="00AF3FB4" w:rsidRDefault="00C818F9" w:rsidP="00C818F9">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w:t>
      </w:r>
      <w:r w:rsidR="00D572BB">
        <w:rPr>
          <w:sz w:val="22"/>
          <w:szCs w:val="22"/>
        </w:rPr>
        <w:t>_</w:t>
      </w:r>
      <w:r w:rsidRPr="00AF3FB4">
        <w:rPr>
          <w:sz w:val="22"/>
          <w:szCs w:val="22"/>
        </w:rPr>
        <w:t>_________</w:t>
      </w:r>
    </w:p>
    <w:p w14:paraId="768A39AE" w14:textId="77777777" w:rsidR="007244CB" w:rsidRPr="00FB22AC" w:rsidRDefault="007244CB" w:rsidP="007B5C47">
      <w:pPr>
        <w:rPr>
          <w:rStyle w:val="DocID"/>
        </w:rPr>
      </w:pPr>
    </w:p>
    <w:p w14:paraId="2FD3B6BB" w14:textId="77777777" w:rsidR="00831637" w:rsidRPr="00FB22AC" w:rsidRDefault="00831637" w:rsidP="001F34F3">
      <w:pPr>
        <w:rPr>
          <w:rStyle w:val="DocID"/>
        </w:rPr>
      </w:pPr>
    </w:p>
    <w:p w14:paraId="6815FAC6" w14:textId="77777777" w:rsidR="00831637" w:rsidRPr="00FB22AC" w:rsidRDefault="00831637" w:rsidP="001F34F3">
      <w:pPr>
        <w:rPr>
          <w:rStyle w:val="DocID"/>
        </w:rPr>
      </w:pPr>
    </w:p>
    <w:p w14:paraId="1BAA15BA" w14:textId="77777777" w:rsidR="004E143B" w:rsidRDefault="004E143B" w:rsidP="00B63AF1">
      <w:pPr>
        <w:tabs>
          <w:tab w:val="right" w:pos="9360"/>
        </w:tabs>
        <w:jc w:val="both"/>
      </w:pPr>
    </w:p>
    <w:sectPr w:rsidR="004E143B" w:rsidSect="00C12B25">
      <w:footerReference w:type="default" r:id="rId8"/>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BFB56" w14:textId="77777777" w:rsidR="00553C33" w:rsidRDefault="00553C33">
      <w:r>
        <w:separator/>
      </w:r>
    </w:p>
  </w:endnote>
  <w:endnote w:type="continuationSeparator" w:id="0">
    <w:p w14:paraId="6606BB93" w14:textId="77777777" w:rsidR="00553C33" w:rsidRDefault="00553C33">
      <w:r>
        <w:continuationSeparator/>
      </w:r>
    </w:p>
  </w:endnote>
  <w:endnote w:type="continuationNotice" w:id="1">
    <w:p w14:paraId="41764A09" w14:textId="77777777" w:rsidR="00553C33" w:rsidRDefault="00553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17262" w14:textId="40EF6B1F" w:rsidR="00331DF4" w:rsidRPr="008C6704" w:rsidRDefault="00553C33" w:rsidP="00331DF4">
    <w:pPr>
      <w:tabs>
        <w:tab w:val="right" w:pos="9360"/>
      </w:tabs>
      <w:rPr>
        <w:b/>
        <w:sz w:val="14"/>
        <w:szCs w:val="14"/>
      </w:rPr>
    </w:pPr>
    <w:r w:rsidRPr="008C6704">
      <w:rPr>
        <w:b/>
        <w:sz w:val="14"/>
        <w:szCs w:val="14"/>
      </w:rPr>
      <w:t>NEBRASKA</w:t>
    </w:r>
    <w:r w:rsidRPr="008C6704">
      <w:rPr>
        <w:sz w:val="14"/>
        <w:szCs w:val="14"/>
      </w:rPr>
      <w:t xml:space="preserve">--Single Family – </w:t>
    </w:r>
    <w:r w:rsidRPr="008C6704">
      <w:rPr>
        <w:b/>
        <w:sz w:val="14"/>
        <w:szCs w:val="14"/>
      </w:rPr>
      <w:t xml:space="preserve">Fannie Mae/Freddie Mac UNIFORM INSTRUMENT       </w:t>
    </w:r>
    <w:r w:rsidR="00331DF4" w:rsidRPr="008C6704">
      <w:rPr>
        <w:b/>
        <w:sz w:val="14"/>
        <w:szCs w:val="14"/>
      </w:rPr>
      <w:tab/>
    </w:r>
    <w:r w:rsidRPr="008C6704">
      <w:rPr>
        <w:b/>
        <w:sz w:val="14"/>
        <w:szCs w:val="14"/>
      </w:rPr>
      <w:t xml:space="preserve">Form 3028     </w:t>
    </w:r>
    <w:r w:rsidR="00D572BB">
      <w:rPr>
        <w:bCs/>
        <w:sz w:val="14"/>
        <w:szCs w:val="14"/>
      </w:rPr>
      <w:t>07</w:t>
    </w:r>
    <w:r w:rsidR="008C6704" w:rsidRPr="008C6704">
      <w:rPr>
        <w:bCs/>
        <w:sz w:val="14"/>
        <w:szCs w:val="14"/>
      </w:rPr>
      <w:t>/2021</w:t>
    </w:r>
  </w:p>
  <w:p w14:paraId="76F69C02" w14:textId="0C867128" w:rsidR="00553C33" w:rsidRPr="008C6704" w:rsidRDefault="00553C33" w:rsidP="00331DF4">
    <w:pPr>
      <w:tabs>
        <w:tab w:val="right" w:pos="9360"/>
      </w:tabs>
      <w:ind w:left="7200" w:firstLine="720"/>
      <w:rPr>
        <w:sz w:val="14"/>
        <w:szCs w:val="14"/>
      </w:rPr>
    </w:pPr>
    <w:r w:rsidRPr="008C6704">
      <w:rPr>
        <w:sz w:val="14"/>
        <w:szCs w:val="14"/>
      </w:rPr>
      <w:t xml:space="preserve">      </w:t>
    </w:r>
    <w:r w:rsidR="00331DF4" w:rsidRPr="008C6704">
      <w:rPr>
        <w:sz w:val="14"/>
        <w:szCs w:val="14"/>
      </w:rPr>
      <w:tab/>
    </w:r>
    <w:r w:rsidRPr="008C6704">
      <w:rPr>
        <w:sz w:val="14"/>
        <w:szCs w:val="14"/>
      </w:rPr>
      <w:t xml:space="preserve"> </w:t>
    </w:r>
    <w:sdt>
      <w:sdtPr>
        <w:rPr>
          <w:i/>
          <w:sz w:val="14"/>
          <w:szCs w:val="14"/>
        </w:rPr>
        <w:id w:val="250395305"/>
        <w:docPartObj>
          <w:docPartGallery w:val="Page Numbers (Top of Page)"/>
          <w:docPartUnique/>
        </w:docPartObj>
      </w:sdtPr>
      <w:sdtEndPr>
        <w:rPr>
          <w:i w:val="0"/>
        </w:rPr>
      </w:sdtEndPr>
      <w:sdtContent>
        <w:r w:rsidRPr="008C6704">
          <w:rPr>
            <w:i/>
            <w:sz w:val="14"/>
            <w:szCs w:val="14"/>
          </w:rPr>
          <w:t xml:space="preserve">Page </w:t>
        </w:r>
        <w:r w:rsidRPr="008C6704">
          <w:rPr>
            <w:i/>
            <w:sz w:val="14"/>
            <w:szCs w:val="14"/>
          </w:rPr>
          <w:fldChar w:fldCharType="begin"/>
        </w:r>
        <w:r w:rsidRPr="008C6704">
          <w:rPr>
            <w:i/>
            <w:sz w:val="14"/>
            <w:szCs w:val="14"/>
          </w:rPr>
          <w:instrText xml:space="preserve"> PAGE </w:instrText>
        </w:r>
        <w:r w:rsidRPr="008C6704">
          <w:rPr>
            <w:i/>
            <w:sz w:val="14"/>
            <w:szCs w:val="14"/>
          </w:rPr>
          <w:fldChar w:fldCharType="separate"/>
        </w:r>
        <w:r w:rsidRPr="008C6704">
          <w:rPr>
            <w:i/>
            <w:noProof/>
            <w:sz w:val="14"/>
            <w:szCs w:val="14"/>
          </w:rPr>
          <w:t>21</w:t>
        </w:r>
        <w:r w:rsidRPr="008C6704">
          <w:rPr>
            <w:i/>
            <w:sz w:val="14"/>
            <w:szCs w:val="14"/>
          </w:rPr>
          <w:fldChar w:fldCharType="end"/>
        </w:r>
        <w:r w:rsidRPr="008C6704">
          <w:rPr>
            <w:i/>
            <w:sz w:val="14"/>
            <w:szCs w:val="14"/>
          </w:rPr>
          <w:t xml:space="preserve"> of </w:t>
        </w:r>
        <w:r w:rsidRPr="008C6704">
          <w:rPr>
            <w:i/>
            <w:sz w:val="14"/>
            <w:szCs w:val="14"/>
          </w:rPr>
          <w:fldChar w:fldCharType="begin"/>
        </w:r>
        <w:r w:rsidRPr="008C6704">
          <w:rPr>
            <w:i/>
            <w:sz w:val="14"/>
            <w:szCs w:val="14"/>
          </w:rPr>
          <w:instrText xml:space="preserve"> NUMPAGES  </w:instrText>
        </w:r>
        <w:r w:rsidRPr="008C6704">
          <w:rPr>
            <w:i/>
            <w:sz w:val="14"/>
            <w:szCs w:val="14"/>
          </w:rPr>
          <w:fldChar w:fldCharType="separate"/>
        </w:r>
        <w:r w:rsidRPr="008C6704">
          <w:rPr>
            <w:i/>
            <w:noProof/>
            <w:sz w:val="14"/>
            <w:szCs w:val="14"/>
          </w:rPr>
          <w:t>21</w:t>
        </w:r>
        <w:r w:rsidRPr="008C6704">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F85D4" w14:textId="77777777" w:rsidR="00553C33" w:rsidRDefault="00553C33">
      <w:r>
        <w:separator/>
      </w:r>
    </w:p>
  </w:footnote>
  <w:footnote w:type="continuationSeparator" w:id="0">
    <w:p w14:paraId="580F4458" w14:textId="77777777" w:rsidR="00553C33" w:rsidRDefault="00553C33">
      <w:r>
        <w:continuationSeparator/>
      </w:r>
    </w:p>
  </w:footnote>
  <w:footnote w:type="continuationNotice" w:id="1">
    <w:p w14:paraId="7569C867" w14:textId="77777777" w:rsidR="00553C33" w:rsidRDefault="00553C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8"/>
  </w:num>
  <w:num w:numId="3">
    <w:abstractNumId w:val="5"/>
    <w:lvlOverride w:ilvl="0">
      <w:startOverride w:val="1"/>
      <w:lvl w:ilvl="0">
        <w:start w:val="1"/>
        <w:numFmt w:val="decimal"/>
        <w:lvlText w:val="%1.  "/>
        <w:lvlJc w:val="left"/>
      </w:lvl>
    </w:lvlOverride>
  </w:num>
  <w:num w:numId="4">
    <w:abstractNumId w:val="10"/>
  </w:num>
  <w:num w:numId="5">
    <w:abstractNumId w:val="6"/>
    <w:lvlOverride w:ilvl="0">
      <w:startOverride w:val="1"/>
      <w:lvl w:ilvl="0">
        <w:start w:val="1"/>
        <w:numFmt w:val="decimal"/>
        <w:pStyle w:val="1"/>
        <w:lvlText w:val="%1.  "/>
        <w:lvlJc w:val="left"/>
      </w:lvl>
    </w:lvlOverride>
  </w:num>
  <w:num w:numId="6">
    <w:abstractNumId w:val="0"/>
  </w:num>
  <w:num w:numId="7">
    <w:abstractNumId w:val="9"/>
  </w:num>
  <w:num w:numId="8">
    <w:abstractNumId w:val="1"/>
  </w:num>
  <w:num w:numId="9">
    <w:abstractNumId w:val="9"/>
  </w:num>
  <w:num w:numId="10">
    <w:abstractNumId w:val="2"/>
  </w:num>
  <w:num w:numId="11">
    <w:abstractNumId w:val="9"/>
  </w:num>
  <w:num w:numId="12">
    <w:abstractNumId w:val="3"/>
  </w:num>
  <w:num w:numId="13">
    <w:abstractNumId w:val="9"/>
  </w:num>
  <w:num w:numId="14">
    <w:abstractNumId w:val="4"/>
  </w:num>
  <w:num w:numId="15">
    <w:abstractNumId w:val="9"/>
  </w:num>
  <w:num w:numId="16">
    <w:abstractNumId w:val="6"/>
    <w:lvlOverride w:ilvl="0">
      <w:startOverride w:val="1"/>
      <w:lvl w:ilvl="0">
        <w:start w:val="1"/>
        <w:numFmt w:val="decimal"/>
        <w:pStyle w:val="1"/>
        <w:lvlText w:val="%1.  "/>
        <w:lvlJc w:val="left"/>
      </w:lvl>
    </w:lvlOverride>
  </w:num>
  <w:num w:numId="17">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3CC6"/>
    <w:rsid w:val="00025504"/>
    <w:rsid w:val="00027D2D"/>
    <w:rsid w:val="000333B9"/>
    <w:rsid w:val="00033C6C"/>
    <w:rsid w:val="0003502D"/>
    <w:rsid w:val="0004267E"/>
    <w:rsid w:val="00053110"/>
    <w:rsid w:val="00054643"/>
    <w:rsid w:val="000555E6"/>
    <w:rsid w:val="00056F5E"/>
    <w:rsid w:val="000614A4"/>
    <w:rsid w:val="000669F5"/>
    <w:rsid w:val="00066BC3"/>
    <w:rsid w:val="00070504"/>
    <w:rsid w:val="00075A04"/>
    <w:rsid w:val="00076115"/>
    <w:rsid w:val="0008035A"/>
    <w:rsid w:val="00082C07"/>
    <w:rsid w:val="00083A96"/>
    <w:rsid w:val="00083CA3"/>
    <w:rsid w:val="000865C7"/>
    <w:rsid w:val="00090837"/>
    <w:rsid w:val="00092C72"/>
    <w:rsid w:val="0009344F"/>
    <w:rsid w:val="00095F19"/>
    <w:rsid w:val="00096B9E"/>
    <w:rsid w:val="000A0F2C"/>
    <w:rsid w:val="000B194F"/>
    <w:rsid w:val="000C6A19"/>
    <w:rsid w:val="000D02FB"/>
    <w:rsid w:val="000D0663"/>
    <w:rsid w:val="000D23A0"/>
    <w:rsid w:val="000D2780"/>
    <w:rsid w:val="000D303F"/>
    <w:rsid w:val="000D4237"/>
    <w:rsid w:val="000D5EF1"/>
    <w:rsid w:val="000D7DFA"/>
    <w:rsid w:val="000E198C"/>
    <w:rsid w:val="000E5CFA"/>
    <w:rsid w:val="000E6274"/>
    <w:rsid w:val="000F02BD"/>
    <w:rsid w:val="000F042A"/>
    <w:rsid w:val="000F0D28"/>
    <w:rsid w:val="000F0DC7"/>
    <w:rsid w:val="000F6F67"/>
    <w:rsid w:val="00103A94"/>
    <w:rsid w:val="0010710B"/>
    <w:rsid w:val="001072E9"/>
    <w:rsid w:val="001102E6"/>
    <w:rsid w:val="001106BD"/>
    <w:rsid w:val="00113555"/>
    <w:rsid w:val="00124BEC"/>
    <w:rsid w:val="00131077"/>
    <w:rsid w:val="00134E1B"/>
    <w:rsid w:val="00141CF6"/>
    <w:rsid w:val="00145A20"/>
    <w:rsid w:val="00145F9C"/>
    <w:rsid w:val="00151277"/>
    <w:rsid w:val="001533A6"/>
    <w:rsid w:val="00162877"/>
    <w:rsid w:val="00162E21"/>
    <w:rsid w:val="00163D08"/>
    <w:rsid w:val="00165261"/>
    <w:rsid w:val="00170E8D"/>
    <w:rsid w:val="001779D5"/>
    <w:rsid w:val="00190747"/>
    <w:rsid w:val="00194921"/>
    <w:rsid w:val="001A16CF"/>
    <w:rsid w:val="001A1F89"/>
    <w:rsid w:val="001A2953"/>
    <w:rsid w:val="001A5E9A"/>
    <w:rsid w:val="001A77B0"/>
    <w:rsid w:val="001B132D"/>
    <w:rsid w:val="001B23B9"/>
    <w:rsid w:val="001B3762"/>
    <w:rsid w:val="001C3DCF"/>
    <w:rsid w:val="001C6158"/>
    <w:rsid w:val="001C77B0"/>
    <w:rsid w:val="001D2390"/>
    <w:rsid w:val="001E01B9"/>
    <w:rsid w:val="001E19D7"/>
    <w:rsid w:val="001E30EF"/>
    <w:rsid w:val="001E3218"/>
    <w:rsid w:val="001E7C4A"/>
    <w:rsid w:val="001F2703"/>
    <w:rsid w:val="001F34F3"/>
    <w:rsid w:val="001F52F6"/>
    <w:rsid w:val="002001E3"/>
    <w:rsid w:val="00202E89"/>
    <w:rsid w:val="002038FD"/>
    <w:rsid w:val="00207B95"/>
    <w:rsid w:val="00210356"/>
    <w:rsid w:val="00212854"/>
    <w:rsid w:val="00212892"/>
    <w:rsid w:val="002134A0"/>
    <w:rsid w:val="00214E22"/>
    <w:rsid w:val="002158E5"/>
    <w:rsid w:val="00223123"/>
    <w:rsid w:val="002273DA"/>
    <w:rsid w:val="0023652C"/>
    <w:rsid w:val="00240B88"/>
    <w:rsid w:val="002531C8"/>
    <w:rsid w:val="00253AC4"/>
    <w:rsid w:val="002545C1"/>
    <w:rsid w:val="00254D2E"/>
    <w:rsid w:val="00257DC9"/>
    <w:rsid w:val="002600E5"/>
    <w:rsid w:val="0026219F"/>
    <w:rsid w:val="00263701"/>
    <w:rsid w:val="0026500A"/>
    <w:rsid w:val="00272A4C"/>
    <w:rsid w:val="002751FA"/>
    <w:rsid w:val="002755D0"/>
    <w:rsid w:val="0027656C"/>
    <w:rsid w:val="00283063"/>
    <w:rsid w:val="00285609"/>
    <w:rsid w:val="00294A2A"/>
    <w:rsid w:val="00294E03"/>
    <w:rsid w:val="00295C6B"/>
    <w:rsid w:val="002A7508"/>
    <w:rsid w:val="002B2238"/>
    <w:rsid w:val="002B3125"/>
    <w:rsid w:val="002B3195"/>
    <w:rsid w:val="002B3D0C"/>
    <w:rsid w:val="002B6916"/>
    <w:rsid w:val="002C0878"/>
    <w:rsid w:val="002C146B"/>
    <w:rsid w:val="002C16DD"/>
    <w:rsid w:val="002C1916"/>
    <w:rsid w:val="002C1C6C"/>
    <w:rsid w:val="002E37FC"/>
    <w:rsid w:val="002E3995"/>
    <w:rsid w:val="002E6FE9"/>
    <w:rsid w:val="002E7CE1"/>
    <w:rsid w:val="002F08AF"/>
    <w:rsid w:val="002F467F"/>
    <w:rsid w:val="002F4EC5"/>
    <w:rsid w:val="002F6CE1"/>
    <w:rsid w:val="002F6EF2"/>
    <w:rsid w:val="00300E7B"/>
    <w:rsid w:val="00301D68"/>
    <w:rsid w:val="003024CF"/>
    <w:rsid w:val="00305D0E"/>
    <w:rsid w:val="00307DC8"/>
    <w:rsid w:val="00311C4D"/>
    <w:rsid w:val="0031730B"/>
    <w:rsid w:val="00321BB9"/>
    <w:rsid w:val="003250C6"/>
    <w:rsid w:val="00325A50"/>
    <w:rsid w:val="003278D1"/>
    <w:rsid w:val="00331439"/>
    <w:rsid w:val="00331DF4"/>
    <w:rsid w:val="00334C23"/>
    <w:rsid w:val="00335C85"/>
    <w:rsid w:val="003363F3"/>
    <w:rsid w:val="003424E3"/>
    <w:rsid w:val="003445DF"/>
    <w:rsid w:val="00347F1A"/>
    <w:rsid w:val="0035102C"/>
    <w:rsid w:val="003528B0"/>
    <w:rsid w:val="00361AA8"/>
    <w:rsid w:val="00362BF2"/>
    <w:rsid w:val="003666CD"/>
    <w:rsid w:val="00373113"/>
    <w:rsid w:val="00374244"/>
    <w:rsid w:val="00374A82"/>
    <w:rsid w:val="00374E61"/>
    <w:rsid w:val="00377FDD"/>
    <w:rsid w:val="00387909"/>
    <w:rsid w:val="003928B9"/>
    <w:rsid w:val="003952ED"/>
    <w:rsid w:val="003A16CD"/>
    <w:rsid w:val="003A1A7B"/>
    <w:rsid w:val="003A2B88"/>
    <w:rsid w:val="003A755A"/>
    <w:rsid w:val="003A76FB"/>
    <w:rsid w:val="003A7E01"/>
    <w:rsid w:val="003B0A14"/>
    <w:rsid w:val="003B1BC1"/>
    <w:rsid w:val="003B1BC4"/>
    <w:rsid w:val="003B4122"/>
    <w:rsid w:val="003B58C8"/>
    <w:rsid w:val="003B670A"/>
    <w:rsid w:val="003B68EB"/>
    <w:rsid w:val="003C432C"/>
    <w:rsid w:val="003C4615"/>
    <w:rsid w:val="003C7594"/>
    <w:rsid w:val="003D118C"/>
    <w:rsid w:val="003D1F2E"/>
    <w:rsid w:val="003D1FA2"/>
    <w:rsid w:val="003D205E"/>
    <w:rsid w:val="003D2FED"/>
    <w:rsid w:val="003E7CB8"/>
    <w:rsid w:val="003F36FA"/>
    <w:rsid w:val="00400F36"/>
    <w:rsid w:val="00405046"/>
    <w:rsid w:val="004145FE"/>
    <w:rsid w:val="0041712F"/>
    <w:rsid w:val="0042133E"/>
    <w:rsid w:val="004218CD"/>
    <w:rsid w:val="00423D2C"/>
    <w:rsid w:val="00431E47"/>
    <w:rsid w:val="00432C1A"/>
    <w:rsid w:val="00436BCF"/>
    <w:rsid w:val="0044092A"/>
    <w:rsid w:val="0044445C"/>
    <w:rsid w:val="004468E3"/>
    <w:rsid w:val="0046163F"/>
    <w:rsid w:val="00462AB9"/>
    <w:rsid w:val="00466D35"/>
    <w:rsid w:val="00467607"/>
    <w:rsid w:val="0047009B"/>
    <w:rsid w:val="00471A60"/>
    <w:rsid w:val="00473191"/>
    <w:rsid w:val="00475814"/>
    <w:rsid w:val="00481348"/>
    <w:rsid w:val="00482D61"/>
    <w:rsid w:val="004833E7"/>
    <w:rsid w:val="004838E1"/>
    <w:rsid w:val="00483B9F"/>
    <w:rsid w:val="00485ADD"/>
    <w:rsid w:val="00485EA3"/>
    <w:rsid w:val="00490E36"/>
    <w:rsid w:val="00491282"/>
    <w:rsid w:val="0049326D"/>
    <w:rsid w:val="00497BB4"/>
    <w:rsid w:val="004B1478"/>
    <w:rsid w:val="004B3F77"/>
    <w:rsid w:val="004B5D89"/>
    <w:rsid w:val="004B72C4"/>
    <w:rsid w:val="004C0A68"/>
    <w:rsid w:val="004C1D54"/>
    <w:rsid w:val="004C5744"/>
    <w:rsid w:val="004C6C39"/>
    <w:rsid w:val="004D17B9"/>
    <w:rsid w:val="004D5EBE"/>
    <w:rsid w:val="004D77CD"/>
    <w:rsid w:val="004E05F6"/>
    <w:rsid w:val="004E0BE4"/>
    <w:rsid w:val="004E0E7D"/>
    <w:rsid w:val="004E143B"/>
    <w:rsid w:val="004E4267"/>
    <w:rsid w:val="004E682B"/>
    <w:rsid w:val="004F0C44"/>
    <w:rsid w:val="004F0FDE"/>
    <w:rsid w:val="004F12CE"/>
    <w:rsid w:val="004F2BE9"/>
    <w:rsid w:val="004F7C33"/>
    <w:rsid w:val="005012BA"/>
    <w:rsid w:val="0050240A"/>
    <w:rsid w:val="00504007"/>
    <w:rsid w:val="00504150"/>
    <w:rsid w:val="005051B6"/>
    <w:rsid w:val="00510E7C"/>
    <w:rsid w:val="00520689"/>
    <w:rsid w:val="005210C3"/>
    <w:rsid w:val="00525B72"/>
    <w:rsid w:val="0052798C"/>
    <w:rsid w:val="0053478F"/>
    <w:rsid w:val="00537390"/>
    <w:rsid w:val="00541585"/>
    <w:rsid w:val="005432A0"/>
    <w:rsid w:val="00543E08"/>
    <w:rsid w:val="00546BC0"/>
    <w:rsid w:val="00550BB1"/>
    <w:rsid w:val="00553C33"/>
    <w:rsid w:val="00565D3A"/>
    <w:rsid w:val="00565EE0"/>
    <w:rsid w:val="00567E0E"/>
    <w:rsid w:val="0057465D"/>
    <w:rsid w:val="00576A94"/>
    <w:rsid w:val="00580CA6"/>
    <w:rsid w:val="00585CC5"/>
    <w:rsid w:val="005866FF"/>
    <w:rsid w:val="00592C4A"/>
    <w:rsid w:val="005A2C6A"/>
    <w:rsid w:val="005A4F40"/>
    <w:rsid w:val="005A70D6"/>
    <w:rsid w:val="005C1895"/>
    <w:rsid w:val="005C1CD5"/>
    <w:rsid w:val="005C2E04"/>
    <w:rsid w:val="005C4717"/>
    <w:rsid w:val="005D011D"/>
    <w:rsid w:val="005D18A0"/>
    <w:rsid w:val="005D3A10"/>
    <w:rsid w:val="005D4038"/>
    <w:rsid w:val="005D443E"/>
    <w:rsid w:val="005E1B36"/>
    <w:rsid w:val="005F0F42"/>
    <w:rsid w:val="005F5CCB"/>
    <w:rsid w:val="00600DE8"/>
    <w:rsid w:val="00603717"/>
    <w:rsid w:val="00605861"/>
    <w:rsid w:val="0061125F"/>
    <w:rsid w:val="00612444"/>
    <w:rsid w:val="006126C5"/>
    <w:rsid w:val="006159F2"/>
    <w:rsid w:val="00615A1C"/>
    <w:rsid w:val="00623BE1"/>
    <w:rsid w:val="00623C3D"/>
    <w:rsid w:val="00624D13"/>
    <w:rsid w:val="00626156"/>
    <w:rsid w:val="006268D7"/>
    <w:rsid w:val="006272CE"/>
    <w:rsid w:val="006322FD"/>
    <w:rsid w:val="0064293E"/>
    <w:rsid w:val="00643781"/>
    <w:rsid w:val="006438C5"/>
    <w:rsid w:val="00644284"/>
    <w:rsid w:val="00654C9C"/>
    <w:rsid w:val="006615C9"/>
    <w:rsid w:val="00663133"/>
    <w:rsid w:val="00667452"/>
    <w:rsid w:val="006762CA"/>
    <w:rsid w:val="00683B79"/>
    <w:rsid w:val="00687B04"/>
    <w:rsid w:val="006941E7"/>
    <w:rsid w:val="006A4168"/>
    <w:rsid w:val="006B0809"/>
    <w:rsid w:val="006B5A44"/>
    <w:rsid w:val="006C6C91"/>
    <w:rsid w:val="006C6E32"/>
    <w:rsid w:val="006D2603"/>
    <w:rsid w:val="006E144A"/>
    <w:rsid w:val="006E1940"/>
    <w:rsid w:val="006F08A4"/>
    <w:rsid w:val="006F1C2F"/>
    <w:rsid w:val="006F2F99"/>
    <w:rsid w:val="006F3D77"/>
    <w:rsid w:val="00704673"/>
    <w:rsid w:val="007049E9"/>
    <w:rsid w:val="00705E55"/>
    <w:rsid w:val="007078DF"/>
    <w:rsid w:val="00707DF1"/>
    <w:rsid w:val="00710AA9"/>
    <w:rsid w:val="007131CA"/>
    <w:rsid w:val="00715B7A"/>
    <w:rsid w:val="007169FD"/>
    <w:rsid w:val="00717C94"/>
    <w:rsid w:val="00722141"/>
    <w:rsid w:val="00723C30"/>
    <w:rsid w:val="007244CB"/>
    <w:rsid w:val="007301C7"/>
    <w:rsid w:val="007330C0"/>
    <w:rsid w:val="00734E18"/>
    <w:rsid w:val="00734E2C"/>
    <w:rsid w:val="0074760A"/>
    <w:rsid w:val="00750A77"/>
    <w:rsid w:val="00750D28"/>
    <w:rsid w:val="007547E2"/>
    <w:rsid w:val="00754BA9"/>
    <w:rsid w:val="00763A88"/>
    <w:rsid w:val="0076444E"/>
    <w:rsid w:val="00766CC1"/>
    <w:rsid w:val="00781EED"/>
    <w:rsid w:val="00783FCB"/>
    <w:rsid w:val="00785AC5"/>
    <w:rsid w:val="00791530"/>
    <w:rsid w:val="00794C3F"/>
    <w:rsid w:val="00795687"/>
    <w:rsid w:val="00797E9C"/>
    <w:rsid w:val="007A31B3"/>
    <w:rsid w:val="007A44AC"/>
    <w:rsid w:val="007A5A10"/>
    <w:rsid w:val="007A697F"/>
    <w:rsid w:val="007B11A4"/>
    <w:rsid w:val="007B339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4684"/>
    <w:rsid w:val="00807B3B"/>
    <w:rsid w:val="00813830"/>
    <w:rsid w:val="00814000"/>
    <w:rsid w:val="00814E33"/>
    <w:rsid w:val="0081724C"/>
    <w:rsid w:val="00820877"/>
    <w:rsid w:val="00831637"/>
    <w:rsid w:val="0083716B"/>
    <w:rsid w:val="00844EB6"/>
    <w:rsid w:val="008522A4"/>
    <w:rsid w:val="00864DEC"/>
    <w:rsid w:val="00870270"/>
    <w:rsid w:val="008722EA"/>
    <w:rsid w:val="00872697"/>
    <w:rsid w:val="00874C5F"/>
    <w:rsid w:val="008827B8"/>
    <w:rsid w:val="00891D99"/>
    <w:rsid w:val="00891FAD"/>
    <w:rsid w:val="00893030"/>
    <w:rsid w:val="008A1919"/>
    <w:rsid w:val="008A7DAB"/>
    <w:rsid w:val="008B08C3"/>
    <w:rsid w:val="008C6704"/>
    <w:rsid w:val="008D15A5"/>
    <w:rsid w:val="008D3EA7"/>
    <w:rsid w:val="008D6C7F"/>
    <w:rsid w:val="008E1A3F"/>
    <w:rsid w:val="008E1E1F"/>
    <w:rsid w:val="008E271C"/>
    <w:rsid w:val="008F026A"/>
    <w:rsid w:val="008F1B06"/>
    <w:rsid w:val="008F3286"/>
    <w:rsid w:val="008F37A8"/>
    <w:rsid w:val="008F63AA"/>
    <w:rsid w:val="008F679B"/>
    <w:rsid w:val="009072E3"/>
    <w:rsid w:val="009078B1"/>
    <w:rsid w:val="00913673"/>
    <w:rsid w:val="009148DE"/>
    <w:rsid w:val="009159D7"/>
    <w:rsid w:val="009225C6"/>
    <w:rsid w:val="00923A23"/>
    <w:rsid w:val="00924897"/>
    <w:rsid w:val="00924918"/>
    <w:rsid w:val="00925625"/>
    <w:rsid w:val="009327F5"/>
    <w:rsid w:val="009329DA"/>
    <w:rsid w:val="00943663"/>
    <w:rsid w:val="00946A21"/>
    <w:rsid w:val="009506F9"/>
    <w:rsid w:val="00955162"/>
    <w:rsid w:val="009553F1"/>
    <w:rsid w:val="00955D40"/>
    <w:rsid w:val="009560B4"/>
    <w:rsid w:val="00960765"/>
    <w:rsid w:val="0096535E"/>
    <w:rsid w:val="009679C4"/>
    <w:rsid w:val="00967C45"/>
    <w:rsid w:val="0097307A"/>
    <w:rsid w:val="009768BB"/>
    <w:rsid w:val="009769DC"/>
    <w:rsid w:val="00977AE7"/>
    <w:rsid w:val="009803FF"/>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D6F08"/>
    <w:rsid w:val="009F089D"/>
    <w:rsid w:val="009F158D"/>
    <w:rsid w:val="009F43A9"/>
    <w:rsid w:val="009F4DF9"/>
    <w:rsid w:val="009F5F9D"/>
    <w:rsid w:val="009F626C"/>
    <w:rsid w:val="00A043F7"/>
    <w:rsid w:val="00A0572C"/>
    <w:rsid w:val="00A05F55"/>
    <w:rsid w:val="00A06925"/>
    <w:rsid w:val="00A1416A"/>
    <w:rsid w:val="00A213C6"/>
    <w:rsid w:val="00A25858"/>
    <w:rsid w:val="00A306D2"/>
    <w:rsid w:val="00A307CA"/>
    <w:rsid w:val="00A30ECA"/>
    <w:rsid w:val="00A31F84"/>
    <w:rsid w:val="00A32EDF"/>
    <w:rsid w:val="00A36224"/>
    <w:rsid w:val="00A4423F"/>
    <w:rsid w:val="00A54A77"/>
    <w:rsid w:val="00A55869"/>
    <w:rsid w:val="00A5793C"/>
    <w:rsid w:val="00A60918"/>
    <w:rsid w:val="00A610A9"/>
    <w:rsid w:val="00A63FD3"/>
    <w:rsid w:val="00A707A2"/>
    <w:rsid w:val="00A71A87"/>
    <w:rsid w:val="00A73476"/>
    <w:rsid w:val="00A74389"/>
    <w:rsid w:val="00A765E5"/>
    <w:rsid w:val="00A80777"/>
    <w:rsid w:val="00A80927"/>
    <w:rsid w:val="00A86224"/>
    <w:rsid w:val="00A905BF"/>
    <w:rsid w:val="00A91583"/>
    <w:rsid w:val="00A92BDB"/>
    <w:rsid w:val="00A95349"/>
    <w:rsid w:val="00AA1387"/>
    <w:rsid w:val="00AB1953"/>
    <w:rsid w:val="00AB3000"/>
    <w:rsid w:val="00AB703C"/>
    <w:rsid w:val="00AB72BB"/>
    <w:rsid w:val="00AC058B"/>
    <w:rsid w:val="00AD3240"/>
    <w:rsid w:val="00AE21E8"/>
    <w:rsid w:val="00AE51FA"/>
    <w:rsid w:val="00AE63FD"/>
    <w:rsid w:val="00AF0179"/>
    <w:rsid w:val="00AF2A4D"/>
    <w:rsid w:val="00AF5151"/>
    <w:rsid w:val="00B00841"/>
    <w:rsid w:val="00B01275"/>
    <w:rsid w:val="00B02749"/>
    <w:rsid w:val="00B02A1E"/>
    <w:rsid w:val="00B05BA5"/>
    <w:rsid w:val="00B060F2"/>
    <w:rsid w:val="00B06F86"/>
    <w:rsid w:val="00B118B5"/>
    <w:rsid w:val="00B179B8"/>
    <w:rsid w:val="00B338CC"/>
    <w:rsid w:val="00B36BD5"/>
    <w:rsid w:val="00B43C54"/>
    <w:rsid w:val="00B441D6"/>
    <w:rsid w:val="00B4532E"/>
    <w:rsid w:val="00B4780B"/>
    <w:rsid w:val="00B50915"/>
    <w:rsid w:val="00B529F5"/>
    <w:rsid w:val="00B63AF1"/>
    <w:rsid w:val="00B65063"/>
    <w:rsid w:val="00B65F02"/>
    <w:rsid w:val="00B66057"/>
    <w:rsid w:val="00B666E1"/>
    <w:rsid w:val="00B70C6B"/>
    <w:rsid w:val="00B70E72"/>
    <w:rsid w:val="00B764B2"/>
    <w:rsid w:val="00B80850"/>
    <w:rsid w:val="00B8223B"/>
    <w:rsid w:val="00B83A48"/>
    <w:rsid w:val="00B848C5"/>
    <w:rsid w:val="00B86233"/>
    <w:rsid w:val="00B957D9"/>
    <w:rsid w:val="00B96437"/>
    <w:rsid w:val="00B97FCA"/>
    <w:rsid w:val="00BA03F6"/>
    <w:rsid w:val="00BB0C56"/>
    <w:rsid w:val="00BC1037"/>
    <w:rsid w:val="00BC7227"/>
    <w:rsid w:val="00BD08E1"/>
    <w:rsid w:val="00BD099F"/>
    <w:rsid w:val="00BD1314"/>
    <w:rsid w:val="00BD1E1F"/>
    <w:rsid w:val="00BD26F3"/>
    <w:rsid w:val="00BD346E"/>
    <w:rsid w:val="00BD3BBE"/>
    <w:rsid w:val="00BD46AD"/>
    <w:rsid w:val="00BE7261"/>
    <w:rsid w:val="00BE736E"/>
    <w:rsid w:val="00BF6AE2"/>
    <w:rsid w:val="00C00E7C"/>
    <w:rsid w:val="00C0343D"/>
    <w:rsid w:val="00C03565"/>
    <w:rsid w:val="00C03D67"/>
    <w:rsid w:val="00C108E6"/>
    <w:rsid w:val="00C12B25"/>
    <w:rsid w:val="00C12CF8"/>
    <w:rsid w:val="00C130FD"/>
    <w:rsid w:val="00C14668"/>
    <w:rsid w:val="00C151AA"/>
    <w:rsid w:val="00C160C9"/>
    <w:rsid w:val="00C16E51"/>
    <w:rsid w:val="00C17E9A"/>
    <w:rsid w:val="00C31E18"/>
    <w:rsid w:val="00C3258E"/>
    <w:rsid w:val="00C33623"/>
    <w:rsid w:val="00C34C6B"/>
    <w:rsid w:val="00C34FE6"/>
    <w:rsid w:val="00C42B0A"/>
    <w:rsid w:val="00C43E9B"/>
    <w:rsid w:val="00C43F59"/>
    <w:rsid w:val="00C45565"/>
    <w:rsid w:val="00C45655"/>
    <w:rsid w:val="00C50C21"/>
    <w:rsid w:val="00C53D92"/>
    <w:rsid w:val="00C57127"/>
    <w:rsid w:val="00C621F0"/>
    <w:rsid w:val="00C65F61"/>
    <w:rsid w:val="00C6781E"/>
    <w:rsid w:val="00C726D6"/>
    <w:rsid w:val="00C818F9"/>
    <w:rsid w:val="00C90465"/>
    <w:rsid w:val="00C90777"/>
    <w:rsid w:val="00C91C1A"/>
    <w:rsid w:val="00C95F56"/>
    <w:rsid w:val="00C961B3"/>
    <w:rsid w:val="00C96723"/>
    <w:rsid w:val="00C971CE"/>
    <w:rsid w:val="00CB0E46"/>
    <w:rsid w:val="00CB1556"/>
    <w:rsid w:val="00CB491E"/>
    <w:rsid w:val="00CC2ED9"/>
    <w:rsid w:val="00CC398A"/>
    <w:rsid w:val="00CD076E"/>
    <w:rsid w:val="00CD7FCC"/>
    <w:rsid w:val="00CE0CA3"/>
    <w:rsid w:val="00CE162E"/>
    <w:rsid w:val="00CF0C58"/>
    <w:rsid w:val="00CF3E98"/>
    <w:rsid w:val="00CF5E28"/>
    <w:rsid w:val="00CF7BAD"/>
    <w:rsid w:val="00D02108"/>
    <w:rsid w:val="00D0479D"/>
    <w:rsid w:val="00D0529B"/>
    <w:rsid w:val="00D126FC"/>
    <w:rsid w:val="00D1290A"/>
    <w:rsid w:val="00D15D0D"/>
    <w:rsid w:val="00D16935"/>
    <w:rsid w:val="00D16FE5"/>
    <w:rsid w:val="00D17A1F"/>
    <w:rsid w:val="00D21534"/>
    <w:rsid w:val="00D347BF"/>
    <w:rsid w:val="00D3627A"/>
    <w:rsid w:val="00D3687A"/>
    <w:rsid w:val="00D37509"/>
    <w:rsid w:val="00D37663"/>
    <w:rsid w:val="00D40B57"/>
    <w:rsid w:val="00D41C80"/>
    <w:rsid w:val="00D463F8"/>
    <w:rsid w:val="00D46E0A"/>
    <w:rsid w:val="00D5169C"/>
    <w:rsid w:val="00D536F6"/>
    <w:rsid w:val="00D549E4"/>
    <w:rsid w:val="00D56DDE"/>
    <w:rsid w:val="00D572BB"/>
    <w:rsid w:val="00D60758"/>
    <w:rsid w:val="00D64CEB"/>
    <w:rsid w:val="00D70AAD"/>
    <w:rsid w:val="00D72D22"/>
    <w:rsid w:val="00D76953"/>
    <w:rsid w:val="00D86C0B"/>
    <w:rsid w:val="00D9652C"/>
    <w:rsid w:val="00D96F58"/>
    <w:rsid w:val="00D976A8"/>
    <w:rsid w:val="00DA4194"/>
    <w:rsid w:val="00DB1025"/>
    <w:rsid w:val="00DB1215"/>
    <w:rsid w:val="00DB334A"/>
    <w:rsid w:val="00DB6690"/>
    <w:rsid w:val="00DB706A"/>
    <w:rsid w:val="00DC6B25"/>
    <w:rsid w:val="00DD1920"/>
    <w:rsid w:val="00DD26F3"/>
    <w:rsid w:val="00DD6CEE"/>
    <w:rsid w:val="00DD6E71"/>
    <w:rsid w:val="00DD79A9"/>
    <w:rsid w:val="00DD7CEA"/>
    <w:rsid w:val="00DE58F0"/>
    <w:rsid w:val="00DE6E01"/>
    <w:rsid w:val="00DF1F4E"/>
    <w:rsid w:val="00DF3365"/>
    <w:rsid w:val="00DF41DE"/>
    <w:rsid w:val="00DF5282"/>
    <w:rsid w:val="00DF6BAA"/>
    <w:rsid w:val="00E1325F"/>
    <w:rsid w:val="00E14D52"/>
    <w:rsid w:val="00E1533B"/>
    <w:rsid w:val="00E21CD8"/>
    <w:rsid w:val="00E260D4"/>
    <w:rsid w:val="00E322A6"/>
    <w:rsid w:val="00E32559"/>
    <w:rsid w:val="00E33F8F"/>
    <w:rsid w:val="00E33FD9"/>
    <w:rsid w:val="00E34A93"/>
    <w:rsid w:val="00E35A4E"/>
    <w:rsid w:val="00E52968"/>
    <w:rsid w:val="00E55D78"/>
    <w:rsid w:val="00E63EC5"/>
    <w:rsid w:val="00E66EC1"/>
    <w:rsid w:val="00E7404D"/>
    <w:rsid w:val="00E7496A"/>
    <w:rsid w:val="00E7773F"/>
    <w:rsid w:val="00E80526"/>
    <w:rsid w:val="00E8397D"/>
    <w:rsid w:val="00E844A6"/>
    <w:rsid w:val="00E861EE"/>
    <w:rsid w:val="00E86EF4"/>
    <w:rsid w:val="00E87E16"/>
    <w:rsid w:val="00E9002F"/>
    <w:rsid w:val="00E93761"/>
    <w:rsid w:val="00E95DD2"/>
    <w:rsid w:val="00EA2BFF"/>
    <w:rsid w:val="00EB0427"/>
    <w:rsid w:val="00EB1A4B"/>
    <w:rsid w:val="00EB4173"/>
    <w:rsid w:val="00EB684B"/>
    <w:rsid w:val="00EB6887"/>
    <w:rsid w:val="00EC3D3F"/>
    <w:rsid w:val="00EC3DE3"/>
    <w:rsid w:val="00EC575B"/>
    <w:rsid w:val="00EC6ABA"/>
    <w:rsid w:val="00EC6DF5"/>
    <w:rsid w:val="00EC6FF9"/>
    <w:rsid w:val="00ED1F14"/>
    <w:rsid w:val="00ED2425"/>
    <w:rsid w:val="00ED4C51"/>
    <w:rsid w:val="00EE09C7"/>
    <w:rsid w:val="00EE15D2"/>
    <w:rsid w:val="00EE1AAA"/>
    <w:rsid w:val="00EE2121"/>
    <w:rsid w:val="00EE63CF"/>
    <w:rsid w:val="00EF191B"/>
    <w:rsid w:val="00EF5F8E"/>
    <w:rsid w:val="00EF67EB"/>
    <w:rsid w:val="00EF6E63"/>
    <w:rsid w:val="00EF7387"/>
    <w:rsid w:val="00F01AEE"/>
    <w:rsid w:val="00F028B9"/>
    <w:rsid w:val="00F040A0"/>
    <w:rsid w:val="00F0528D"/>
    <w:rsid w:val="00F0687B"/>
    <w:rsid w:val="00F10096"/>
    <w:rsid w:val="00F12372"/>
    <w:rsid w:val="00F15C5A"/>
    <w:rsid w:val="00F170F3"/>
    <w:rsid w:val="00F202C4"/>
    <w:rsid w:val="00F20CCB"/>
    <w:rsid w:val="00F20E2E"/>
    <w:rsid w:val="00F2204E"/>
    <w:rsid w:val="00F26BE5"/>
    <w:rsid w:val="00F36FD8"/>
    <w:rsid w:val="00F37C99"/>
    <w:rsid w:val="00F42EA7"/>
    <w:rsid w:val="00F535A0"/>
    <w:rsid w:val="00F577AB"/>
    <w:rsid w:val="00F60D61"/>
    <w:rsid w:val="00F67E53"/>
    <w:rsid w:val="00F70806"/>
    <w:rsid w:val="00F758BE"/>
    <w:rsid w:val="00F75C2E"/>
    <w:rsid w:val="00F76997"/>
    <w:rsid w:val="00F82333"/>
    <w:rsid w:val="00F861FB"/>
    <w:rsid w:val="00F927E7"/>
    <w:rsid w:val="00F93D47"/>
    <w:rsid w:val="00F96162"/>
    <w:rsid w:val="00FA042C"/>
    <w:rsid w:val="00FA04A6"/>
    <w:rsid w:val="00FA2671"/>
    <w:rsid w:val="00FA374B"/>
    <w:rsid w:val="00FB22AC"/>
    <w:rsid w:val="00FB7622"/>
    <w:rsid w:val="00FB7878"/>
    <w:rsid w:val="00FC4C96"/>
    <w:rsid w:val="00FC6ED5"/>
    <w:rsid w:val="00FD4A6D"/>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867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F89"/>
    <w:pPr>
      <w:widowControl w:val="0"/>
    </w:pPr>
    <w:rPr>
      <w:snapToGrid w:val="0"/>
      <w:sz w:val="24"/>
    </w:rPr>
  </w:style>
  <w:style w:type="paragraph" w:styleId="Heading1">
    <w:name w:val="heading 1"/>
    <w:basedOn w:val="Normal"/>
    <w:next w:val="Normal"/>
    <w:link w:val="Heading1Char"/>
    <w:qFormat/>
    <w:rsid w:val="001A1F89"/>
    <w:pPr>
      <w:keepNext/>
      <w:spacing w:before="240" w:after="60"/>
      <w:outlineLvl w:val="0"/>
    </w:pPr>
    <w:rPr>
      <w:rFonts w:ascii="Cambria" w:hAnsi="Cambria"/>
      <w:b/>
      <w:bCs/>
      <w:snapToGrid/>
      <w:kern w:val="32"/>
      <w:sz w:val="32"/>
      <w:szCs w:val="32"/>
      <w:lang w:val="x-none" w:eastAsia="x-none"/>
    </w:rPr>
  </w:style>
  <w:style w:type="paragraph" w:styleId="Heading2">
    <w:name w:val="heading 2"/>
    <w:basedOn w:val="Normal"/>
    <w:next w:val="Normal"/>
    <w:link w:val="Heading2Char"/>
    <w:qFormat/>
    <w:rsid w:val="001A1F89"/>
    <w:pPr>
      <w:keepNext/>
      <w:overflowPunct w:val="0"/>
      <w:autoSpaceDE w:val="0"/>
      <w:autoSpaceDN w:val="0"/>
      <w:adjustRightInd w:val="0"/>
      <w:spacing w:before="240" w:after="60"/>
      <w:textAlignment w:val="baseline"/>
      <w:outlineLvl w:val="1"/>
    </w:pPr>
    <w:rPr>
      <w:rFonts w:ascii="Arial" w:hAnsi="Arial"/>
      <w:b/>
      <w:i/>
      <w:snapToGrid/>
      <w:sz w:val="28"/>
    </w:rPr>
  </w:style>
  <w:style w:type="paragraph" w:styleId="Heading3">
    <w:name w:val="heading 3"/>
    <w:basedOn w:val="Normal"/>
    <w:next w:val="Normal"/>
    <w:link w:val="Heading3Char"/>
    <w:qFormat/>
    <w:rsid w:val="001A1F89"/>
    <w:pPr>
      <w:keepNext/>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1A1F89"/>
    <w:pPr>
      <w:keepNext/>
      <w:overflowPunct w:val="0"/>
      <w:autoSpaceDE w:val="0"/>
      <w:autoSpaceDN w:val="0"/>
      <w:adjustRightInd w:val="0"/>
      <w:spacing w:before="240" w:after="60"/>
      <w:textAlignment w:val="baseline"/>
      <w:outlineLvl w:val="3"/>
    </w:pPr>
    <w:rPr>
      <w:b/>
      <w:snapToGrid/>
      <w:sz w:val="28"/>
    </w:rPr>
  </w:style>
  <w:style w:type="paragraph" w:styleId="Heading5">
    <w:name w:val="heading 5"/>
    <w:basedOn w:val="Normal"/>
    <w:next w:val="Normal"/>
    <w:link w:val="Heading5Char"/>
    <w:qFormat/>
    <w:rsid w:val="001A1F89"/>
    <w:pPr>
      <w:overflowPunct w:val="0"/>
      <w:autoSpaceDE w:val="0"/>
      <w:autoSpaceDN w:val="0"/>
      <w:adjustRightInd w:val="0"/>
      <w:spacing w:before="240" w:after="60"/>
      <w:textAlignment w:val="baseline"/>
      <w:outlineLvl w:val="4"/>
    </w:pPr>
    <w:rPr>
      <w:b/>
      <w:i/>
      <w:snapToGrid/>
      <w:sz w:val="26"/>
    </w:rPr>
  </w:style>
  <w:style w:type="paragraph" w:styleId="Heading6">
    <w:name w:val="heading 6"/>
    <w:basedOn w:val="Normal"/>
    <w:next w:val="Normal"/>
    <w:link w:val="Heading6Char"/>
    <w:qFormat/>
    <w:rsid w:val="001A1F89"/>
    <w:pPr>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1A1F89"/>
    <w:pPr>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1A1F89"/>
    <w:pPr>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1A1F89"/>
    <w:pPr>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rsid w:val="001A1F89"/>
  </w:style>
  <w:style w:type="paragraph" w:customStyle="1" w:styleId="1">
    <w:name w:val="1"/>
    <w:aliases w:val="2,3"/>
    <w:basedOn w:val="Normal"/>
    <w:rsid w:val="001A1F89"/>
    <w:pPr>
      <w:numPr>
        <w:numId w:val="1"/>
      </w:numPr>
    </w:pPr>
  </w:style>
  <w:style w:type="paragraph" w:styleId="BodyTextIndent">
    <w:name w:val="Body Text Indent"/>
    <w:basedOn w:val="Normal"/>
    <w:link w:val="BodyTextIndentChar"/>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rsid w:val="001A1F89"/>
    <w:pPr>
      <w:tabs>
        <w:tab w:val="left" w:pos="0"/>
        <w:tab w:val="left" w:pos="720"/>
        <w:tab w:val="left" w:pos="1440"/>
        <w:tab w:val="left" w:pos="8640"/>
      </w:tabs>
      <w:ind w:firstLine="720"/>
      <w:jc w:val="both"/>
    </w:pPr>
  </w:style>
  <w:style w:type="paragraph" w:styleId="Header">
    <w:name w:val="header"/>
    <w:basedOn w:val="Normal"/>
    <w:rsid w:val="001A1F89"/>
    <w:pPr>
      <w:tabs>
        <w:tab w:val="center" w:pos="4320"/>
        <w:tab w:val="right" w:pos="8640"/>
      </w:tabs>
    </w:pPr>
  </w:style>
  <w:style w:type="paragraph" w:styleId="Footer">
    <w:name w:val="footer"/>
    <w:basedOn w:val="Normal"/>
    <w:link w:val="FooterChar"/>
    <w:uiPriority w:val="99"/>
    <w:rsid w:val="001A1F89"/>
    <w:pPr>
      <w:tabs>
        <w:tab w:val="center" w:pos="4320"/>
        <w:tab w:val="right" w:pos="8640"/>
      </w:tabs>
    </w:pPr>
    <w:rPr>
      <w:snapToGrid/>
      <w:lang w:val="x-none" w:eastAsia="x-none"/>
    </w:rPr>
  </w:style>
  <w:style w:type="character" w:customStyle="1" w:styleId="Heading1Char">
    <w:name w:val="Heading 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semiHidden/>
    <w:unhideWhenUsed/>
    <w:rsid w:val="00C108E6"/>
    <w:rPr>
      <w:sz w:val="16"/>
      <w:szCs w:val="16"/>
    </w:rPr>
  </w:style>
  <w:style w:type="paragraph" w:styleId="CommentText">
    <w:name w:val="annotation text"/>
    <w:basedOn w:val="Normal"/>
    <w:link w:val="CommentTextChar"/>
    <w:semiHidden/>
    <w:unhideWhenUsed/>
    <w:rsid w:val="001A1F89"/>
    <w:rPr>
      <w:snapToGrid/>
      <w:sz w:val="20"/>
      <w:lang w:val="x-none" w:eastAsia="x-none"/>
    </w:rPr>
  </w:style>
  <w:style w:type="character" w:customStyle="1" w:styleId="CommentTextChar">
    <w:name w:val="Comment Text Char"/>
    <w:link w:val="CommentText"/>
    <w:semiHidden/>
    <w:rsid w:val="00C108E6"/>
    <w:rPr>
      <w:lang w:val="x-none" w:eastAsia="x-none"/>
    </w:rPr>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nhideWhenUsed/>
    <w:rsid w:val="001A1F89"/>
    <w:pPr>
      <w:widowControl/>
      <w:numPr>
        <w:ilvl w:val="4"/>
        <w:numId w:val="15"/>
      </w:numPr>
      <w:spacing w:after="240"/>
      <w:contextualSpacing/>
    </w:pPr>
    <w:rPr>
      <w:snapToGrid/>
      <w:szCs w:val="24"/>
    </w:rPr>
  </w:style>
  <w:style w:type="paragraph" w:styleId="ListNumber4">
    <w:name w:val="List Number 4"/>
    <w:basedOn w:val="Normal"/>
    <w:unhideWhenUsed/>
    <w:rsid w:val="001A1F89"/>
    <w:pPr>
      <w:widowControl/>
      <w:numPr>
        <w:ilvl w:val="3"/>
        <w:numId w:val="15"/>
      </w:numPr>
      <w:spacing w:after="240"/>
      <w:contextualSpacing/>
    </w:pPr>
    <w:rPr>
      <w:snapToGrid/>
      <w:szCs w:val="24"/>
    </w:rPr>
  </w:style>
  <w:style w:type="paragraph" w:styleId="ListNumber3">
    <w:name w:val="List Number 3"/>
    <w:basedOn w:val="Normal"/>
    <w:unhideWhenUsed/>
    <w:rsid w:val="001A1F89"/>
    <w:pPr>
      <w:widowControl/>
      <w:numPr>
        <w:ilvl w:val="2"/>
        <w:numId w:val="15"/>
      </w:numPr>
      <w:spacing w:after="240"/>
      <w:contextualSpacing/>
    </w:pPr>
    <w:rPr>
      <w:snapToGrid/>
      <w:szCs w:val="24"/>
    </w:rPr>
  </w:style>
  <w:style w:type="paragraph" w:styleId="ListNumber2">
    <w:name w:val="List Number 2"/>
    <w:basedOn w:val="Normal"/>
    <w:unhideWhenUsed/>
    <w:rsid w:val="001A1F89"/>
    <w:pPr>
      <w:widowControl/>
      <w:numPr>
        <w:ilvl w:val="1"/>
        <w:numId w:val="15"/>
      </w:numPr>
      <w:spacing w:after="240"/>
      <w:contextualSpacing/>
    </w:pPr>
    <w:rPr>
      <w:snapToGrid/>
      <w:szCs w:val="24"/>
    </w:rPr>
  </w:style>
  <w:style w:type="paragraph" w:styleId="ListNumber">
    <w:name w:val="List Number"/>
    <w:basedOn w:val="Normal"/>
    <w:link w:val="ListNumberChar"/>
    <w:rsid w:val="001A1F89"/>
    <w:pPr>
      <w:widowControl/>
      <w:numPr>
        <w:numId w:val="15"/>
      </w:numPr>
      <w:spacing w:after="240"/>
      <w:contextualSpacing/>
    </w:pPr>
    <w:rPr>
      <w:snapToGrid/>
      <w:szCs w:val="24"/>
      <w:lang w:val="x-none" w:eastAsia="x-none"/>
    </w:rPr>
  </w:style>
  <w:style w:type="character" w:customStyle="1" w:styleId="ListNumberChar">
    <w:name w:val="List Number Char"/>
    <w:link w:val="ListNumber"/>
    <w:rsid w:val="00A707A2"/>
    <w:rPr>
      <w:sz w:val="24"/>
      <w:szCs w:val="24"/>
      <w:lang w:val="x-none" w:eastAsia="x-none"/>
    </w:rPr>
  </w:style>
  <w:style w:type="character" w:customStyle="1" w:styleId="FooterChar">
    <w:name w:val="Footer Char"/>
    <w:link w:val="Footer"/>
    <w:uiPriority w:val="99"/>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1A1F89"/>
    <w:pPr>
      <w:spacing w:after="120"/>
    </w:pPr>
    <w:rPr>
      <w:snapToGrid/>
      <w:lang w:val="x-none" w:eastAsia="x-none"/>
    </w:rPr>
  </w:style>
  <w:style w:type="character" w:customStyle="1" w:styleId="BodyTextChar">
    <w:name w:val="Body Text Char"/>
    <w:link w:val="BodyText"/>
    <w:semiHidden/>
    <w:rsid w:val="00ED1F14"/>
    <w:rPr>
      <w:sz w:val="24"/>
      <w:lang w:val="x-none" w:eastAsia="x-none"/>
    </w:rPr>
  </w:style>
  <w:style w:type="paragraph" w:styleId="BodyTextFirstIndent">
    <w:name w:val="Body Text First Indent"/>
    <w:basedOn w:val="BodyText"/>
    <w:link w:val="BodyTextFirstIndentChar"/>
    <w:unhideWhenUsed/>
    <w:rsid w:val="001A1F89"/>
    <w:pPr>
      <w:ind w:firstLine="210"/>
    </w:pPr>
  </w:style>
  <w:style w:type="character" w:customStyle="1" w:styleId="BodyTextFirstIndentChar">
    <w:name w:val="Body Text First Indent Char"/>
    <w:link w:val="BodyTextFirstIndent"/>
    <w:rsid w:val="00ED1F14"/>
    <w:rPr>
      <w:sz w:val="24"/>
      <w:lang w:val="x-none" w:eastAsia="x-none"/>
    </w:rPr>
  </w:style>
  <w:style w:type="character" w:customStyle="1" w:styleId="Heading2Char">
    <w:name w:val="Heading 2 Char"/>
    <w:basedOn w:val="DefaultParagraphFont"/>
    <w:link w:val="Heading2"/>
    <w:rsid w:val="001A1F89"/>
    <w:rPr>
      <w:rFonts w:ascii="Arial" w:hAnsi="Arial"/>
      <w:b/>
      <w:i/>
      <w:sz w:val="28"/>
    </w:rPr>
  </w:style>
  <w:style w:type="character" w:customStyle="1" w:styleId="Heading3Char">
    <w:name w:val="Heading 3 Char"/>
    <w:basedOn w:val="DefaultParagraphFont"/>
    <w:link w:val="Heading3"/>
    <w:rsid w:val="001A1F89"/>
    <w:rPr>
      <w:rFonts w:ascii="Arial" w:hAnsi="Arial"/>
      <w:b/>
      <w:sz w:val="26"/>
    </w:rPr>
  </w:style>
  <w:style w:type="character" w:customStyle="1" w:styleId="Heading4Char">
    <w:name w:val="Heading 4 Char"/>
    <w:basedOn w:val="DefaultParagraphFont"/>
    <w:link w:val="Heading4"/>
    <w:rsid w:val="001A1F89"/>
    <w:rPr>
      <w:b/>
      <w:sz w:val="28"/>
    </w:rPr>
  </w:style>
  <w:style w:type="character" w:customStyle="1" w:styleId="Heading5Char">
    <w:name w:val="Heading 5 Char"/>
    <w:basedOn w:val="DefaultParagraphFont"/>
    <w:link w:val="Heading5"/>
    <w:rsid w:val="001A1F89"/>
    <w:rPr>
      <w:b/>
      <w:i/>
      <w:sz w:val="26"/>
    </w:rPr>
  </w:style>
  <w:style w:type="character" w:customStyle="1" w:styleId="Heading6Char">
    <w:name w:val="Heading 6 Char"/>
    <w:basedOn w:val="DefaultParagraphFont"/>
    <w:link w:val="Heading6"/>
    <w:rsid w:val="001A1F89"/>
    <w:rPr>
      <w:b/>
      <w:sz w:val="22"/>
    </w:rPr>
  </w:style>
  <w:style w:type="character" w:customStyle="1" w:styleId="Heading7Char">
    <w:name w:val="Heading 7 Char"/>
    <w:basedOn w:val="DefaultParagraphFont"/>
    <w:link w:val="Heading7"/>
    <w:rsid w:val="001A1F89"/>
    <w:rPr>
      <w:sz w:val="24"/>
    </w:rPr>
  </w:style>
  <w:style w:type="character" w:customStyle="1" w:styleId="Heading8Char">
    <w:name w:val="Heading 8 Char"/>
    <w:basedOn w:val="DefaultParagraphFont"/>
    <w:link w:val="Heading8"/>
    <w:rsid w:val="001A1F89"/>
    <w:rPr>
      <w:i/>
      <w:sz w:val="24"/>
    </w:rPr>
  </w:style>
  <w:style w:type="character" w:customStyle="1" w:styleId="Heading9Char">
    <w:name w:val="Heading 9 Char"/>
    <w:basedOn w:val="DefaultParagraphFont"/>
    <w:link w:val="Heading9"/>
    <w:rsid w:val="001A1F89"/>
    <w:rPr>
      <w:rFonts w:ascii="Arial" w:hAnsi="Arial"/>
      <w:sz w:val="22"/>
    </w:rPr>
  </w:style>
  <w:style w:type="paragraph" w:styleId="BodyText2">
    <w:name w:val="Body Text 2"/>
    <w:basedOn w:val="Normal"/>
    <w:link w:val="BodyText2Char"/>
    <w:rsid w:val="001A1F89"/>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1A1F89"/>
    <w:rPr>
      <w:rFonts w:ascii="CG Times" w:hAnsi="CG Times"/>
      <w:sz w:val="24"/>
    </w:rPr>
  </w:style>
  <w:style w:type="paragraph" w:styleId="BlockText">
    <w:name w:val="Block Text"/>
    <w:basedOn w:val="Normal"/>
    <w:rsid w:val="001A1F89"/>
    <w:pPr>
      <w:overflowPunct w:val="0"/>
      <w:autoSpaceDE w:val="0"/>
      <w:autoSpaceDN w:val="0"/>
      <w:adjustRightInd w:val="0"/>
      <w:spacing w:after="120"/>
      <w:ind w:left="1440" w:right="1440"/>
      <w:textAlignment w:val="baseline"/>
    </w:pPr>
    <w:rPr>
      <w:snapToGrid/>
    </w:rPr>
  </w:style>
  <w:style w:type="paragraph" w:styleId="BodyText3">
    <w:name w:val="Body Text 3"/>
    <w:basedOn w:val="Normal"/>
    <w:link w:val="BodyText3Char"/>
    <w:rsid w:val="001A1F89"/>
    <w:pPr>
      <w:overflowPunct w:val="0"/>
      <w:autoSpaceDE w:val="0"/>
      <w:autoSpaceDN w:val="0"/>
      <w:adjustRightInd w:val="0"/>
      <w:spacing w:after="120"/>
      <w:textAlignment w:val="baseline"/>
    </w:pPr>
    <w:rPr>
      <w:snapToGrid/>
      <w:sz w:val="16"/>
    </w:rPr>
  </w:style>
  <w:style w:type="character" w:customStyle="1" w:styleId="BodyText3Char">
    <w:name w:val="Body Text 3 Char"/>
    <w:basedOn w:val="DefaultParagraphFont"/>
    <w:link w:val="BodyText3"/>
    <w:rsid w:val="001A1F89"/>
    <w:rPr>
      <w:sz w:val="16"/>
    </w:rPr>
  </w:style>
  <w:style w:type="paragraph" w:styleId="BodyTextFirstIndent2">
    <w:name w:val="Body Text First Indent 2"/>
    <w:basedOn w:val="BodyText2"/>
    <w:link w:val="BodyTextFirstIndent2Char"/>
    <w:rsid w:val="001A1F89"/>
    <w:pPr>
      <w:widowControl w:val="0"/>
      <w:spacing w:after="120"/>
      <w:ind w:left="360" w:firstLine="210"/>
    </w:pPr>
    <w:rPr>
      <w:rFonts w:ascii="Times New Roman" w:hAnsi="Times New Roman"/>
    </w:rPr>
  </w:style>
  <w:style w:type="character" w:customStyle="1" w:styleId="BodyTextIndentChar">
    <w:name w:val="Body Text Indent Char"/>
    <w:basedOn w:val="DefaultParagraphFont"/>
    <w:link w:val="BodyTextIndent"/>
    <w:semiHidden/>
    <w:rsid w:val="001A1F89"/>
    <w:rPr>
      <w:b/>
      <w:snapToGrid w:val="0"/>
      <w:sz w:val="24"/>
    </w:rPr>
  </w:style>
  <w:style w:type="character" w:customStyle="1" w:styleId="BodyTextFirstIndent2Char">
    <w:name w:val="Body Text First Indent 2 Char"/>
    <w:basedOn w:val="BodyTextIndentChar"/>
    <w:link w:val="BodyTextFirstIndent2"/>
    <w:rsid w:val="001A1F89"/>
    <w:rPr>
      <w:b w:val="0"/>
      <w:snapToGrid/>
      <w:sz w:val="24"/>
    </w:rPr>
  </w:style>
  <w:style w:type="paragraph" w:styleId="BodyTextIndent3">
    <w:name w:val="Body Text Indent 3"/>
    <w:basedOn w:val="Normal"/>
    <w:link w:val="BodyTextIndent3Char"/>
    <w:rsid w:val="001A1F89"/>
    <w:pPr>
      <w:overflowPunct w:val="0"/>
      <w:autoSpaceDE w:val="0"/>
      <w:autoSpaceDN w:val="0"/>
      <w:adjustRightInd w:val="0"/>
      <w:spacing w:after="120"/>
      <w:ind w:left="360"/>
      <w:textAlignment w:val="baseline"/>
    </w:pPr>
    <w:rPr>
      <w:snapToGrid/>
      <w:sz w:val="16"/>
    </w:rPr>
  </w:style>
  <w:style w:type="character" w:customStyle="1" w:styleId="BodyTextIndent3Char">
    <w:name w:val="Body Text Indent 3 Char"/>
    <w:basedOn w:val="DefaultParagraphFont"/>
    <w:link w:val="BodyTextIndent3"/>
    <w:rsid w:val="001A1F89"/>
    <w:rPr>
      <w:sz w:val="16"/>
    </w:rPr>
  </w:style>
  <w:style w:type="paragraph" w:styleId="Caption">
    <w:name w:val="caption"/>
    <w:basedOn w:val="Normal"/>
    <w:next w:val="Normal"/>
    <w:qFormat/>
    <w:rsid w:val="001A1F89"/>
    <w:pPr>
      <w:overflowPunct w:val="0"/>
      <w:autoSpaceDE w:val="0"/>
      <w:autoSpaceDN w:val="0"/>
      <w:adjustRightInd w:val="0"/>
      <w:spacing w:before="120" w:after="120"/>
      <w:textAlignment w:val="baseline"/>
    </w:pPr>
    <w:rPr>
      <w:b/>
      <w:snapToGrid/>
      <w:sz w:val="20"/>
    </w:rPr>
  </w:style>
  <w:style w:type="paragraph" w:styleId="Closing">
    <w:name w:val="Closing"/>
    <w:basedOn w:val="Normal"/>
    <w:link w:val="ClosingChar"/>
    <w:semiHidden/>
    <w:rsid w:val="001A1F89"/>
    <w:pPr>
      <w:overflowPunct w:val="0"/>
      <w:autoSpaceDE w:val="0"/>
      <w:autoSpaceDN w:val="0"/>
      <w:adjustRightInd w:val="0"/>
      <w:ind w:left="4320"/>
      <w:textAlignment w:val="baseline"/>
    </w:pPr>
    <w:rPr>
      <w:snapToGrid/>
    </w:rPr>
  </w:style>
  <w:style w:type="character" w:customStyle="1" w:styleId="ClosingChar">
    <w:name w:val="Closing Char"/>
    <w:basedOn w:val="DefaultParagraphFont"/>
    <w:link w:val="Closing"/>
    <w:semiHidden/>
    <w:rsid w:val="001A1F89"/>
    <w:rPr>
      <w:sz w:val="24"/>
    </w:rPr>
  </w:style>
  <w:style w:type="paragraph" w:styleId="Date">
    <w:name w:val="Date"/>
    <w:basedOn w:val="Normal"/>
    <w:next w:val="Normal"/>
    <w:link w:val="DateChar"/>
    <w:rsid w:val="001A1F89"/>
    <w:pPr>
      <w:overflowPunct w:val="0"/>
      <w:autoSpaceDE w:val="0"/>
      <w:autoSpaceDN w:val="0"/>
      <w:adjustRightInd w:val="0"/>
      <w:textAlignment w:val="baseline"/>
    </w:pPr>
    <w:rPr>
      <w:snapToGrid/>
    </w:rPr>
  </w:style>
  <w:style w:type="character" w:customStyle="1" w:styleId="DateChar">
    <w:name w:val="Date Char"/>
    <w:basedOn w:val="DefaultParagraphFont"/>
    <w:link w:val="Date"/>
    <w:rsid w:val="001A1F89"/>
    <w:rPr>
      <w:sz w:val="24"/>
    </w:rPr>
  </w:style>
  <w:style w:type="paragraph" w:styleId="DocumentMap">
    <w:name w:val="Document Map"/>
    <w:basedOn w:val="Normal"/>
    <w:link w:val="DocumentMapChar"/>
    <w:rsid w:val="001A1F89"/>
    <w:pPr>
      <w:shd w:val="clear" w:color="auto" w:fill="000080"/>
      <w:overflowPunct w:val="0"/>
      <w:autoSpaceDE w:val="0"/>
      <w:autoSpaceDN w:val="0"/>
      <w:adjustRightInd w:val="0"/>
      <w:textAlignment w:val="baseline"/>
    </w:pPr>
    <w:rPr>
      <w:rFonts w:ascii="Tahoma" w:hAnsi="Tahoma"/>
      <w:snapToGrid/>
    </w:rPr>
  </w:style>
  <w:style w:type="character" w:customStyle="1" w:styleId="DocumentMapChar">
    <w:name w:val="Document Map Char"/>
    <w:basedOn w:val="DefaultParagraphFont"/>
    <w:link w:val="DocumentMap"/>
    <w:rsid w:val="001A1F89"/>
    <w:rPr>
      <w:rFonts w:ascii="Tahoma" w:hAnsi="Tahoma"/>
      <w:sz w:val="24"/>
      <w:shd w:val="clear" w:color="auto" w:fill="000080"/>
    </w:rPr>
  </w:style>
  <w:style w:type="paragraph" w:styleId="E-mailSignature">
    <w:name w:val="E-mail Signature"/>
    <w:basedOn w:val="Normal"/>
    <w:link w:val="E-mailSignatureChar"/>
    <w:rsid w:val="001A1F89"/>
    <w:pPr>
      <w:overflowPunct w:val="0"/>
      <w:autoSpaceDE w:val="0"/>
      <w:autoSpaceDN w:val="0"/>
      <w:adjustRightInd w:val="0"/>
      <w:textAlignment w:val="baseline"/>
    </w:pPr>
    <w:rPr>
      <w:snapToGrid/>
    </w:rPr>
  </w:style>
  <w:style w:type="character" w:customStyle="1" w:styleId="E-mailSignatureChar">
    <w:name w:val="E-mail Signature Char"/>
    <w:basedOn w:val="DefaultParagraphFont"/>
    <w:link w:val="E-mailSignature"/>
    <w:rsid w:val="001A1F89"/>
    <w:rPr>
      <w:sz w:val="24"/>
    </w:rPr>
  </w:style>
  <w:style w:type="paragraph" w:styleId="EndnoteText">
    <w:name w:val="endnote text"/>
    <w:basedOn w:val="Normal"/>
    <w:link w:val="EndnoteTextChar"/>
    <w:semiHidden/>
    <w:rsid w:val="001A1F89"/>
    <w:pPr>
      <w:overflowPunct w:val="0"/>
      <w:autoSpaceDE w:val="0"/>
      <w:autoSpaceDN w:val="0"/>
      <w:adjustRightInd w:val="0"/>
      <w:textAlignment w:val="baseline"/>
    </w:pPr>
    <w:rPr>
      <w:snapToGrid/>
      <w:sz w:val="20"/>
    </w:rPr>
  </w:style>
  <w:style w:type="character" w:customStyle="1" w:styleId="EndnoteTextChar">
    <w:name w:val="Endnote Text Char"/>
    <w:basedOn w:val="DefaultParagraphFont"/>
    <w:link w:val="EndnoteText"/>
    <w:semiHidden/>
    <w:rsid w:val="001A1F89"/>
  </w:style>
  <w:style w:type="paragraph" w:styleId="EnvelopeAddress">
    <w:name w:val="envelope address"/>
    <w:basedOn w:val="Normal"/>
    <w:semiHidden/>
    <w:rsid w:val="001A1F89"/>
    <w:pPr>
      <w:framePr w:w="7920" w:h="1980" w:hRule="exact" w:hSpace="180" w:wrap="auto" w:hAnchor="page" w:xAlign="center" w:yAlign="bottom"/>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1A1F89"/>
    <w:pPr>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1A1F89"/>
    <w:pPr>
      <w:overflowPunct w:val="0"/>
      <w:autoSpaceDE w:val="0"/>
      <w:autoSpaceDN w:val="0"/>
      <w:adjustRightInd w:val="0"/>
      <w:textAlignment w:val="baseline"/>
    </w:pPr>
    <w:rPr>
      <w:snapToGrid/>
      <w:sz w:val="20"/>
    </w:rPr>
  </w:style>
  <w:style w:type="character" w:customStyle="1" w:styleId="FootnoteTextChar">
    <w:name w:val="Footnote Text Char"/>
    <w:basedOn w:val="DefaultParagraphFont"/>
    <w:link w:val="FootnoteText"/>
    <w:semiHidden/>
    <w:rsid w:val="001A1F89"/>
  </w:style>
  <w:style w:type="paragraph" w:styleId="HTMLAddress">
    <w:name w:val="HTML Address"/>
    <w:basedOn w:val="Normal"/>
    <w:link w:val="HTMLAddressChar"/>
    <w:rsid w:val="001A1F89"/>
    <w:pPr>
      <w:overflowPunct w:val="0"/>
      <w:autoSpaceDE w:val="0"/>
      <w:autoSpaceDN w:val="0"/>
      <w:adjustRightInd w:val="0"/>
      <w:textAlignment w:val="baseline"/>
    </w:pPr>
    <w:rPr>
      <w:i/>
      <w:snapToGrid/>
    </w:rPr>
  </w:style>
  <w:style w:type="character" w:customStyle="1" w:styleId="HTMLAddressChar">
    <w:name w:val="HTML Address Char"/>
    <w:basedOn w:val="DefaultParagraphFont"/>
    <w:link w:val="HTMLAddress"/>
    <w:rsid w:val="001A1F89"/>
    <w:rPr>
      <w:i/>
      <w:sz w:val="24"/>
    </w:rPr>
  </w:style>
  <w:style w:type="paragraph" w:styleId="HTMLPreformatted">
    <w:name w:val="HTML Preformatted"/>
    <w:basedOn w:val="Normal"/>
    <w:link w:val="HTMLPreformattedChar"/>
    <w:rsid w:val="001A1F89"/>
    <w:pPr>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1A1F89"/>
    <w:rPr>
      <w:rFonts w:ascii="Courier New" w:hAnsi="Courier New"/>
    </w:rPr>
  </w:style>
  <w:style w:type="paragraph" w:styleId="Index1">
    <w:name w:val="index 1"/>
    <w:basedOn w:val="Normal"/>
    <w:next w:val="Normal"/>
    <w:semiHidden/>
    <w:rsid w:val="001A1F89"/>
    <w:pPr>
      <w:overflowPunct w:val="0"/>
      <w:autoSpaceDE w:val="0"/>
      <w:autoSpaceDN w:val="0"/>
      <w:adjustRightInd w:val="0"/>
      <w:ind w:left="240" w:hanging="240"/>
      <w:textAlignment w:val="baseline"/>
    </w:pPr>
    <w:rPr>
      <w:snapToGrid/>
    </w:rPr>
  </w:style>
  <w:style w:type="paragraph" w:styleId="Index2">
    <w:name w:val="index 2"/>
    <w:basedOn w:val="Normal"/>
    <w:next w:val="Normal"/>
    <w:semiHidden/>
    <w:rsid w:val="001A1F89"/>
    <w:pPr>
      <w:overflowPunct w:val="0"/>
      <w:autoSpaceDE w:val="0"/>
      <w:autoSpaceDN w:val="0"/>
      <w:adjustRightInd w:val="0"/>
      <w:ind w:left="480" w:hanging="240"/>
      <w:textAlignment w:val="baseline"/>
    </w:pPr>
    <w:rPr>
      <w:snapToGrid/>
    </w:rPr>
  </w:style>
  <w:style w:type="paragraph" w:styleId="Index3">
    <w:name w:val="index 3"/>
    <w:basedOn w:val="Normal"/>
    <w:next w:val="Normal"/>
    <w:semiHidden/>
    <w:rsid w:val="001A1F89"/>
    <w:pPr>
      <w:overflowPunct w:val="0"/>
      <w:autoSpaceDE w:val="0"/>
      <w:autoSpaceDN w:val="0"/>
      <w:adjustRightInd w:val="0"/>
      <w:ind w:left="720" w:hanging="240"/>
      <w:textAlignment w:val="baseline"/>
    </w:pPr>
    <w:rPr>
      <w:snapToGrid/>
    </w:rPr>
  </w:style>
  <w:style w:type="paragraph" w:styleId="Index4">
    <w:name w:val="index 4"/>
    <w:basedOn w:val="Normal"/>
    <w:next w:val="Normal"/>
    <w:semiHidden/>
    <w:rsid w:val="001A1F89"/>
    <w:pPr>
      <w:overflowPunct w:val="0"/>
      <w:autoSpaceDE w:val="0"/>
      <w:autoSpaceDN w:val="0"/>
      <w:adjustRightInd w:val="0"/>
      <w:ind w:left="960" w:hanging="240"/>
      <w:textAlignment w:val="baseline"/>
    </w:pPr>
    <w:rPr>
      <w:snapToGrid/>
    </w:rPr>
  </w:style>
  <w:style w:type="paragraph" w:styleId="Index5">
    <w:name w:val="index 5"/>
    <w:basedOn w:val="Normal"/>
    <w:next w:val="Normal"/>
    <w:semiHidden/>
    <w:rsid w:val="001A1F89"/>
    <w:pPr>
      <w:overflowPunct w:val="0"/>
      <w:autoSpaceDE w:val="0"/>
      <w:autoSpaceDN w:val="0"/>
      <w:adjustRightInd w:val="0"/>
      <w:ind w:left="1200" w:hanging="240"/>
      <w:textAlignment w:val="baseline"/>
    </w:pPr>
    <w:rPr>
      <w:snapToGrid/>
    </w:rPr>
  </w:style>
  <w:style w:type="paragraph" w:styleId="Index6">
    <w:name w:val="index 6"/>
    <w:basedOn w:val="Normal"/>
    <w:next w:val="Normal"/>
    <w:semiHidden/>
    <w:rsid w:val="001A1F89"/>
    <w:pPr>
      <w:overflowPunct w:val="0"/>
      <w:autoSpaceDE w:val="0"/>
      <w:autoSpaceDN w:val="0"/>
      <w:adjustRightInd w:val="0"/>
      <w:ind w:left="1440" w:hanging="240"/>
      <w:textAlignment w:val="baseline"/>
    </w:pPr>
    <w:rPr>
      <w:snapToGrid/>
    </w:rPr>
  </w:style>
  <w:style w:type="paragraph" w:styleId="Index7">
    <w:name w:val="index 7"/>
    <w:basedOn w:val="Normal"/>
    <w:next w:val="Normal"/>
    <w:semiHidden/>
    <w:rsid w:val="001A1F89"/>
    <w:pPr>
      <w:overflowPunct w:val="0"/>
      <w:autoSpaceDE w:val="0"/>
      <w:autoSpaceDN w:val="0"/>
      <w:adjustRightInd w:val="0"/>
      <w:ind w:left="1680" w:hanging="240"/>
      <w:textAlignment w:val="baseline"/>
    </w:pPr>
    <w:rPr>
      <w:snapToGrid/>
    </w:rPr>
  </w:style>
  <w:style w:type="paragraph" w:styleId="Index8">
    <w:name w:val="index 8"/>
    <w:basedOn w:val="Normal"/>
    <w:next w:val="Normal"/>
    <w:semiHidden/>
    <w:rsid w:val="001A1F89"/>
    <w:pPr>
      <w:overflowPunct w:val="0"/>
      <w:autoSpaceDE w:val="0"/>
      <w:autoSpaceDN w:val="0"/>
      <w:adjustRightInd w:val="0"/>
      <w:ind w:left="1920" w:hanging="240"/>
      <w:textAlignment w:val="baseline"/>
    </w:pPr>
    <w:rPr>
      <w:snapToGrid/>
    </w:rPr>
  </w:style>
  <w:style w:type="paragraph" w:styleId="Index9">
    <w:name w:val="index 9"/>
    <w:basedOn w:val="Normal"/>
    <w:next w:val="Normal"/>
    <w:semiHidden/>
    <w:rsid w:val="001A1F89"/>
    <w:pPr>
      <w:overflowPunct w:val="0"/>
      <w:autoSpaceDE w:val="0"/>
      <w:autoSpaceDN w:val="0"/>
      <w:adjustRightInd w:val="0"/>
      <w:ind w:left="2160" w:hanging="240"/>
      <w:textAlignment w:val="baseline"/>
    </w:pPr>
    <w:rPr>
      <w:snapToGrid/>
    </w:rPr>
  </w:style>
  <w:style w:type="paragraph" w:styleId="IndexHeading">
    <w:name w:val="index heading"/>
    <w:basedOn w:val="Normal"/>
    <w:next w:val="Index1"/>
    <w:semiHidden/>
    <w:rsid w:val="001A1F89"/>
    <w:pPr>
      <w:overflowPunct w:val="0"/>
      <w:autoSpaceDE w:val="0"/>
      <w:autoSpaceDN w:val="0"/>
      <w:adjustRightInd w:val="0"/>
      <w:textAlignment w:val="baseline"/>
    </w:pPr>
    <w:rPr>
      <w:rFonts w:ascii="Arial" w:hAnsi="Arial"/>
      <w:b/>
      <w:snapToGrid/>
    </w:rPr>
  </w:style>
  <w:style w:type="paragraph" w:styleId="List">
    <w:name w:val="List"/>
    <w:basedOn w:val="Normal"/>
    <w:semiHidden/>
    <w:rsid w:val="001A1F89"/>
    <w:pPr>
      <w:overflowPunct w:val="0"/>
      <w:autoSpaceDE w:val="0"/>
      <w:autoSpaceDN w:val="0"/>
      <w:adjustRightInd w:val="0"/>
      <w:ind w:left="360" w:hanging="360"/>
      <w:textAlignment w:val="baseline"/>
    </w:pPr>
    <w:rPr>
      <w:snapToGrid/>
    </w:rPr>
  </w:style>
  <w:style w:type="paragraph" w:styleId="List2">
    <w:name w:val="List 2"/>
    <w:basedOn w:val="Normal"/>
    <w:semiHidden/>
    <w:rsid w:val="001A1F89"/>
    <w:pPr>
      <w:overflowPunct w:val="0"/>
      <w:autoSpaceDE w:val="0"/>
      <w:autoSpaceDN w:val="0"/>
      <w:adjustRightInd w:val="0"/>
      <w:ind w:left="720" w:hanging="360"/>
      <w:textAlignment w:val="baseline"/>
    </w:pPr>
    <w:rPr>
      <w:snapToGrid/>
    </w:rPr>
  </w:style>
  <w:style w:type="paragraph" w:styleId="List3">
    <w:name w:val="List 3"/>
    <w:basedOn w:val="Normal"/>
    <w:semiHidden/>
    <w:rsid w:val="001A1F89"/>
    <w:pPr>
      <w:overflowPunct w:val="0"/>
      <w:autoSpaceDE w:val="0"/>
      <w:autoSpaceDN w:val="0"/>
      <w:adjustRightInd w:val="0"/>
      <w:ind w:left="1080" w:hanging="360"/>
      <w:textAlignment w:val="baseline"/>
    </w:pPr>
    <w:rPr>
      <w:snapToGrid/>
    </w:rPr>
  </w:style>
  <w:style w:type="paragraph" w:styleId="List4">
    <w:name w:val="List 4"/>
    <w:basedOn w:val="Normal"/>
    <w:semiHidden/>
    <w:rsid w:val="001A1F89"/>
    <w:pPr>
      <w:overflowPunct w:val="0"/>
      <w:autoSpaceDE w:val="0"/>
      <w:autoSpaceDN w:val="0"/>
      <w:adjustRightInd w:val="0"/>
      <w:ind w:left="1440" w:hanging="360"/>
      <w:textAlignment w:val="baseline"/>
    </w:pPr>
    <w:rPr>
      <w:snapToGrid/>
    </w:rPr>
  </w:style>
  <w:style w:type="paragraph" w:styleId="List5">
    <w:name w:val="List 5"/>
    <w:basedOn w:val="Normal"/>
    <w:semiHidden/>
    <w:rsid w:val="001A1F89"/>
    <w:pPr>
      <w:overflowPunct w:val="0"/>
      <w:autoSpaceDE w:val="0"/>
      <w:autoSpaceDN w:val="0"/>
      <w:adjustRightInd w:val="0"/>
      <w:ind w:left="1800" w:hanging="360"/>
      <w:textAlignment w:val="baseline"/>
    </w:pPr>
    <w:rPr>
      <w:snapToGrid/>
    </w:rPr>
  </w:style>
  <w:style w:type="paragraph" w:styleId="ListBullet">
    <w:name w:val="List Bullet"/>
    <w:basedOn w:val="Normal"/>
    <w:semiHidden/>
    <w:rsid w:val="001A1F89"/>
    <w:pPr>
      <w:tabs>
        <w:tab w:val="left" w:pos="360"/>
      </w:tabs>
      <w:overflowPunct w:val="0"/>
      <w:autoSpaceDE w:val="0"/>
      <w:autoSpaceDN w:val="0"/>
      <w:adjustRightInd w:val="0"/>
      <w:ind w:left="360" w:hanging="360"/>
      <w:textAlignment w:val="baseline"/>
    </w:pPr>
    <w:rPr>
      <w:snapToGrid/>
    </w:rPr>
  </w:style>
  <w:style w:type="paragraph" w:styleId="ListBullet2">
    <w:name w:val="List Bullet 2"/>
    <w:basedOn w:val="Normal"/>
    <w:semiHidden/>
    <w:rsid w:val="001A1F89"/>
    <w:pPr>
      <w:tabs>
        <w:tab w:val="left" w:pos="720"/>
      </w:tabs>
      <w:overflowPunct w:val="0"/>
      <w:autoSpaceDE w:val="0"/>
      <w:autoSpaceDN w:val="0"/>
      <w:adjustRightInd w:val="0"/>
      <w:ind w:left="720" w:hanging="360"/>
      <w:textAlignment w:val="baseline"/>
    </w:pPr>
    <w:rPr>
      <w:snapToGrid/>
    </w:rPr>
  </w:style>
  <w:style w:type="paragraph" w:styleId="ListBullet3">
    <w:name w:val="List Bullet 3"/>
    <w:basedOn w:val="Normal"/>
    <w:semiHidden/>
    <w:rsid w:val="001A1F89"/>
    <w:pPr>
      <w:tabs>
        <w:tab w:val="left" w:pos="1080"/>
      </w:tabs>
      <w:overflowPunct w:val="0"/>
      <w:autoSpaceDE w:val="0"/>
      <w:autoSpaceDN w:val="0"/>
      <w:adjustRightInd w:val="0"/>
      <w:ind w:left="1080" w:hanging="360"/>
      <w:textAlignment w:val="baseline"/>
    </w:pPr>
    <w:rPr>
      <w:snapToGrid/>
    </w:rPr>
  </w:style>
  <w:style w:type="paragraph" w:styleId="ListBullet4">
    <w:name w:val="List Bullet 4"/>
    <w:basedOn w:val="Normal"/>
    <w:semiHidden/>
    <w:rsid w:val="001A1F89"/>
    <w:pPr>
      <w:tabs>
        <w:tab w:val="left" w:pos="1440"/>
      </w:tabs>
      <w:overflowPunct w:val="0"/>
      <w:autoSpaceDE w:val="0"/>
      <w:autoSpaceDN w:val="0"/>
      <w:adjustRightInd w:val="0"/>
      <w:ind w:left="1440" w:hanging="360"/>
      <w:textAlignment w:val="baseline"/>
    </w:pPr>
    <w:rPr>
      <w:snapToGrid/>
    </w:rPr>
  </w:style>
  <w:style w:type="paragraph" w:styleId="ListBullet5">
    <w:name w:val="List Bullet 5"/>
    <w:basedOn w:val="Normal"/>
    <w:semiHidden/>
    <w:rsid w:val="001A1F89"/>
    <w:pPr>
      <w:tabs>
        <w:tab w:val="left" w:pos="1800"/>
      </w:tabs>
      <w:overflowPunct w:val="0"/>
      <w:autoSpaceDE w:val="0"/>
      <w:autoSpaceDN w:val="0"/>
      <w:adjustRightInd w:val="0"/>
      <w:ind w:left="1800" w:hanging="360"/>
      <w:textAlignment w:val="baseline"/>
    </w:pPr>
    <w:rPr>
      <w:snapToGrid/>
    </w:rPr>
  </w:style>
  <w:style w:type="paragraph" w:styleId="ListContinue">
    <w:name w:val="List Continue"/>
    <w:basedOn w:val="Normal"/>
    <w:semiHidden/>
    <w:rsid w:val="001A1F89"/>
    <w:pPr>
      <w:overflowPunct w:val="0"/>
      <w:autoSpaceDE w:val="0"/>
      <w:autoSpaceDN w:val="0"/>
      <w:adjustRightInd w:val="0"/>
      <w:spacing w:after="120"/>
      <w:ind w:left="360"/>
      <w:textAlignment w:val="baseline"/>
    </w:pPr>
    <w:rPr>
      <w:snapToGrid/>
    </w:rPr>
  </w:style>
  <w:style w:type="paragraph" w:styleId="ListContinue2">
    <w:name w:val="List Continue 2"/>
    <w:basedOn w:val="Normal"/>
    <w:semiHidden/>
    <w:rsid w:val="001A1F89"/>
    <w:pPr>
      <w:overflowPunct w:val="0"/>
      <w:autoSpaceDE w:val="0"/>
      <w:autoSpaceDN w:val="0"/>
      <w:adjustRightInd w:val="0"/>
      <w:spacing w:after="120"/>
      <w:ind w:left="720"/>
      <w:textAlignment w:val="baseline"/>
    </w:pPr>
    <w:rPr>
      <w:snapToGrid/>
    </w:rPr>
  </w:style>
  <w:style w:type="paragraph" w:styleId="ListContinue3">
    <w:name w:val="List Continue 3"/>
    <w:basedOn w:val="Normal"/>
    <w:semiHidden/>
    <w:rsid w:val="001A1F89"/>
    <w:pPr>
      <w:overflowPunct w:val="0"/>
      <w:autoSpaceDE w:val="0"/>
      <w:autoSpaceDN w:val="0"/>
      <w:adjustRightInd w:val="0"/>
      <w:spacing w:after="120"/>
      <w:ind w:left="1080"/>
      <w:textAlignment w:val="baseline"/>
    </w:pPr>
    <w:rPr>
      <w:snapToGrid/>
    </w:rPr>
  </w:style>
  <w:style w:type="paragraph" w:styleId="ListContinue4">
    <w:name w:val="List Continue 4"/>
    <w:basedOn w:val="Normal"/>
    <w:semiHidden/>
    <w:rsid w:val="001A1F89"/>
    <w:pPr>
      <w:overflowPunct w:val="0"/>
      <w:autoSpaceDE w:val="0"/>
      <w:autoSpaceDN w:val="0"/>
      <w:adjustRightInd w:val="0"/>
      <w:spacing w:after="120"/>
      <w:ind w:left="1440"/>
      <w:textAlignment w:val="baseline"/>
    </w:pPr>
    <w:rPr>
      <w:snapToGrid/>
    </w:rPr>
  </w:style>
  <w:style w:type="paragraph" w:styleId="ListContinue5">
    <w:name w:val="List Continue 5"/>
    <w:basedOn w:val="Normal"/>
    <w:semiHidden/>
    <w:rsid w:val="001A1F89"/>
    <w:pPr>
      <w:overflowPunct w:val="0"/>
      <w:autoSpaceDE w:val="0"/>
      <w:autoSpaceDN w:val="0"/>
      <w:adjustRightInd w:val="0"/>
      <w:spacing w:after="120"/>
      <w:ind w:left="1800"/>
      <w:textAlignment w:val="baseline"/>
    </w:pPr>
    <w:rPr>
      <w:snapToGrid/>
    </w:rPr>
  </w:style>
  <w:style w:type="paragraph" w:styleId="MacroText">
    <w:name w:val="macro"/>
    <w:link w:val="MacroTextChar"/>
    <w:semiHidden/>
    <w:rsid w:val="001A1F89"/>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1A1F89"/>
    <w:rPr>
      <w:rFonts w:ascii="Courier New" w:hAnsi="Courier New"/>
    </w:rPr>
  </w:style>
  <w:style w:type="paragraph" w:styleId="MessageHeader">
    <w:name w:val="Message Header"/>
    <w:basedOn w:val="Normal"/>
    <w:link w:val="MessageHeaderChar"/>
    <w:semiHidden/>
    <w:rsid w:val="001A1F8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1A1F89"/>
    <w:rPr>
      <w:rFonts w:ascii="Arial" w:hAnsi="Arial"/>
      <w:sz w:val="24"/>
      <w:shd w:val="pct20" w:color="auto" w:fill="auto"/>
    </w:rPr>
  </w:style>
  <w:style w:type="paragraph" w:styleId="NormalWeb">
    <w:name w:val="Normal (Web)"/>
    <w:basedOn w:val="Normal"/>
    <w:rsid w:val="001A1F89"/>
    <w:pPr>
      <w:overflowPunct w:val="0"/>
      <w:autoSpaceDE w:val="0"/>
      <w:autoSpaceDN w:val="0"/>
      <w:adjustRightInd w:val="0"/>
      <w:textAlignment w:val="baseline"/>
    </w:pPr>
    <w:rPr>
      <w:snapToGrid/>
    </w:rPr>
  </w:style>
  <w:style w:type="paragraph" w:styleId="NormalIndent">
    <w:name w:val="Normal Indent"/>
    <w:basedOn w:val="Normal"/>
    <w:semiHidden/>
    <w:rsid w:val="001A1F89"/>
    <w:pPr>
      <w:overflowPunct w:val="0"/>
      <w:autoSpaceDE w:val="0"/>
      <w:autoSpaceDN w:val="0"/>
      <w:adjustRightInd w:val="0"/>
      <w:ind w:left="720"/>
      <w:textAlignment w:val="baseline"/>
    </w:pPr>
    <w:rPr>
      <w:snapToGrid/>
    </w:rPr>
  </w:style>
  <w:style w:type="paragraph" w:styleId="NoteHeading">
    <w:name w:val="Note Heading"/>
    <w:basedOn w:val="Normal"/>
    <w:next w:val="Normal"/>
    <w:link w:val="NoteHeadingChar"/>
    <w:rsid w:val="001A1F89"/>
    <w:pPr>
      <w:overflowPunct w:val="0"/>
      <w:autoSpaceDE w:val="0"/>
      <w:autoSpaceDN w:val="0"/>
      <w:adjustRightInd w:val="0"/>
      <w:textAlignment w:val="baseline"/>
    </w:pPr>
    <w:rPr>
      <w:snapToGrid/>
    </w:rPr>
  </w:style>
  <w:style w:type="character" w:customStyle="1" w:styleId="NoteHeadingChar">
    <w:name w:val="Note Heading Char"/>
    <w:basedOn w:val="DefaultParagraphFont"/>
    <w:link w:val="NoteHeading"/>
    <w:rsid w:val="001A1F89"/>
    <w:rPr>
      <w:sz w:val="24"/>
    </w:rPr>
  </w:style>
  <w:style w:type="paragraph" w:styleId="PlainText">
    <w:name w:val="Plain Text"/>
    <w:basedOn w:val="Normal"/>
    <w:link w:val="PlainTextChar"/>
    <w:rsid w:val="001A1F89"/>
    <w:pPr>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1A1F89"/>
    <w:rPr>
      <w:rFonts w:ascii="Courier New" w:hAnsi="Courier New"/>
    </w:rPr>
  </w:style>
  <w:style w:type="paragraph" w:styleId="Salutation">
    <w:name w:val="Salutation"/>
    <w:basedOn w:val="Normal"/>
    <w:next w:val="Normal"/>
    <w:link w:val="SalutationChar"/>
    <w:rsid w:val="001A1F89"/>
    <w:pPr>
      <w:overflowPunct w:val="0"/>
      <w:autoSpaceDE w:val="0"/>
      <w:autoSpaceDN w:val="0"/>
      <w:adjustRightInd w:val="0"/>
      <w:textAlignment w:val="baseline"/>
    </w:pPr>
    <w:rPr>
      <w:snapToGrid/>
    </w:rPr>
  </w:style>
  <w:style w:type="character" w:customStyle="1" w:styleId="SalutationChar">
    <w:name w:val="Salutation Char"/>
    <w:basedOn w:val="DefaultParagraphFont"/>
    <w:link w:val="Salutation"/>
    <w:rsid w:val="001A1F89"/>
    <w:rPr>
      <w:sz w:val="24"/>
    </w:rPr>
  </w:style>
  <w:style w:type="paragraph" w:styleId="Signature">
    <w:name w:val="Signature"/>
    <w:basedOn w:val="Normal"/>
    <w:link w:val="SignatureChar"/>
    <w:semiHidden/>
    <w:rsid w:val="001A1F89"/>
    <w:pPr>
      <w:overflowPunct w:val="0"/>
      <w:autoSpaceDE w:val="0"/>
      <w:autoSpaceDN w:val="0"/>
      <w:adjustRightInd w:val="0"/>
      <w:ind w:left="4320"/>
      <w:textAlignment w:val="baseline"/>
    </w:pPr>
    <w:rPr>
      <w:snapToGrid/>
    </w:rPr>
  </w:style>
  <w:style w:type="character" w:customStyle="1" w:styleId="SignatureChar">
    <w:name w:val="Signature Char"/>
    <w:basedOn w:val="DefaultParagraphFont"/>
    <w:link w:val="Signature"/>
    <w:semiHidden/>
    <w:rsid w:val="001A1F89"/>
    <w:rPr>
      <w:sz w:val="24"/>
    </w:rPr>
  </w:style>
  <w:style w:type="paragraph" w:styleId="Subtitle">
    <w:name w:val="Subtitle"/>
    <w:basedOn w:val="Normal"/>
    <w:link w:val="SubtitleChar"/>
    <w:qFormat/>
    <w:rsid w:val="001A1F89"/>
    <w:pPr>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1A1F89"/>
    <w:rPr>
      <w:rFonts w:ascii="Arial" w:hAnsi="Arial"/>
      <w:sz w:val="24"/>
    </w:rPr>
  </w:style>
  <w:style w:type="paragraph" w:styleId="TableofAuthorities">
    <w:name w:val="table of authorities"/>
    <w:basedOn w:val="Normal"/>
    <w:next w:val="Normal"/>
    <w:semiHidden/>
    <w:rsid w:val="001A1F89"/>
    <w:pPr>
      <w:overflowPunct w:val="0"/>
      <w:autoSpaceDE w:val="0"/>
      <w:autoSpaceDN w:val="0"/>
      <w:adjustRightInd w:val="0"/>
      <w:ind w:left="240" w:hanging="240"/>
      <w:textAlignment w:val="baseline"/>
    </w:pPr>
    <w:rPr>
      <w:snapToGrid/>
    </w:rPr>
  </w:style>
  <w:style w:type="paragraph" w:styleId="TableofFigures">
    <w:name w:val="table of figures"/>
    <w:basedOn w:val="Normal"/>
    <w:next w:val="Normal"/>
    <w:semiHidden/>
    <w:rsid w:val="001A1F89"/>
    <w:pPr>
      <w:overflowPunct w:val="0"/>
      <w:autoSpaceDE w:val="0"/>
      <w:autoSpaceDN w:val="0"/>
      <w:adjustRightInd w:val="0"/>
      <w:ind w:left="480" w:hanging="480"/>
      <w:textAlignment w:val="baseline"/>
    </w:pPr>
    <w:rPr>
      <w:snapToGrid/>
    </w:rPr>
  </w:style>
  <w:style w:type="paragraph" w:styleId="Title">
    <w:name w:val="Title"/>
    <w:basedOn w:val="Normal"/>
    <w:link w:val="TitleChar"/>
    <w:qFormat/>
    <w:rsid w:val="001A1F89"/>
    <w:pPr>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1A1F89"/>
    <w:rPr>
      <w:rFonts w:ascii="Arial" w:hAnsi="Arial"/>
      <w:b/>
      <w:kern w:val="28"/>
      <w:sz w:val="32"/>
    </w:rPr>
  </w:style>
  <w:style w:type="paragraph" w:styleId="TOAHeading">
    <w:name w:val="toa heading"/>
    <w:basedOn w:val="Normal"/>
    <w:next w:val="Normal"/>
    <w:semiHidden/>
    <w:rsid w:val="001A1F89"/>
    <w:pPr>
      <w:overflowPunct w:val="0"/>
      <w:autoSpaceDE w:val="0"/>
      <w:autoSpaceDN w:val="0"/>
      <w:adjustRightInd w:val="0"/>
      <w:spacing w:before="120"/>
      <w:textAlignment w:val="baseline"/>
    </w:pPr>
    <w:rPr>
      <w:rFonts w:ascii="Arial" w:hAnsi="Arial"/>
      <w:b/>
      <w:snapToGrid/>
    </w:rPr>
  </w:style>
  <w:style w:type="paragraph" w:styleId="TOC1">
    <w:name w:val="toc 1"/>
    <w:basedOn w:val="Normal"/>
    <w:next w:val="Normal"/>
    <w:semiHidden/>
    <w:rsid w:val="001A1F89"/>
    <w:pPr>
      <w:overflowPunct w:val="0"/>
      <w:autoSpaceDE w:val="0"/>
      <w:autoSpaceDN w:val="0"/>
      <w:adjustRightInd w:val="0"/>
      <w:textAlignment w:val="baseline"/>
    </w:pPr>
    <w:rPr>
      <w:snapToGrid/>
    </w:rPr>
  </w:style>
  <w:style w:type="paragraph" w:styleId="TOC2">
    <w:name w:val="toc 2"/>
    <w:basedOn w:val="Normal"/>
    <w:next w:val="Normal"/>
    <w:semiHidden/>
    <w:rsid w:val="001A1F89"/>
    <w:pPr>
      <w:overflowPunct w:val="0"/>
      <w:autoSpaceDE w:val="0"/>
      <w:autoSpaceDN w:val="0"/>
      <w:adjustRightInd w:val="0"/>
      <w:ind w:left="240"/>
      <w:textAlignment w:val="baseline"/>
    </w:pPr>
    <w:rPr>
      <w:snapToGrid/>
    </w:rPr>
  </w:style>
  <w:style w:type="paragraph" w:styleId="TOC3">
    <w:name w:val="toc 3"/>
    <w:basedOn w:val="Normal"/>
    <w:next w:val="Normal"/>
    <w:semiHidden/>
    <w:rsid w:val="001A1F89"/>
    <w:pPr>
      <w:overflowPunct w:val="0"/>
      <w:autoSpaceDE w:val="0"/>
      <w:autoSpaceDN w:val="0"/>
      <w:adjustRightInd w:val="0"/>
      <w:ind w:left="480"/>
      <w:textAlignment w:val="baseline"/>
    </w:pPr>
    <w:rPr>
      <w:snapToGrid/>
    </w:rPr>
  </w:style>
  <w:style w:type="paragraph" w:styleId="TOC4">
    <w:name w:val="toc 4"/>
    <w:basedOn w:val="Normal"/>
    <w:next w:val="Normal"/>
    <w:semiHidden/>
    <w:rsid w:val="001A1F89"/>
    <w:pPr>
      <w:overflowPunct w:val="0"/>
      <w:autoSpaceDE w:val="0"/>
      <w:autoSpaceDN w:val="0"/>
      <w:adjustRightInd w:val="0"/>
      <w:ind w:left="720"/>
      <w:textAlignment w:val="baseline"/>
    </w:pPr>
    <w:rPr>
      <w:snapToGrid/>
    </w:rPr>
  </w:style>
  <w:style w:type="paragraph" w:styleId="TOC5">
    <w:name w:val="toc 5"/>
    <w:basedOn w:val="Normal"/>
    <w:next w:val="Normal"/>
    <w:semiHidden/>
    <w:rsid w:val="001A1F89"/>
    <w:pPr>
      <w:overflowPunct w:val="0"/>
      <w:autoSpaceDE w:val="0"/>
      <w:autoSpaceDN w:val="0"/>
      <w:adjustRightInd w:val="0"/>
      <w:ind w:left="960"/>
      <w:textAlignment w:val="baseline"/>
    </w:pPr>
    <w:rPr>
      <w:snapToGrid/>
    </w:rPr>
  </w:style>
  <w:style w:type="paragraph" w:styleId="TOC6">
    <w:name w:val="toc 6"/>
    <w:basedOn w:val="Normal"/>
    <w:next w:val="Normal"/>
    <w:semiHidden/>
    <w:rsid w:val="001A1F89"/>
    <w:pPr>
      <w:overflowPunct w:val="0"/>
      <w:autoSpaceDE w:val="0"/>
      <w:autoSpaceDN w:val="0"/>
      <w:adjustRightInd w:val="0"/>
      <w:ind w:left="1200"/>
      <w:textAlignment w:val="baseline"/>
    </w:pPr>
    <w:rPr>
      <w:snapToGrid/>
    </w:rPr>
  </w:style>
  <w:style w:type="paragraph" w:styleId="TOC7">
    <w:name w:val="toc 7"/>
    <w:basedOn w:val="Normal"/>
    <w:next w:val="Normal"/>
    <w:semiHidden/>
    <w:rsid w:val="001A1F89"/>
    <w:pPr>
      <w:overflowPunct w:val="0"/>
      <w:autoSpaceDE w:val="0"/>
      <w:autoSpaceDN w:val="0"/>
      <w:adjustRightInd w:val="0"/>
      <w:ind w:left="1440"/>
      <w:textAlignment w:val="baseline"/>
    </w:pPr>
    <w:rPr>
      <w:snapToGrid/>
    </w:rPr>
  </w:style>
  <w:style w:type="paragraph" w:styleId="TOC8">
    <w:name w:val="toc 8"/>
    <w:basedOn w:val="Normal"/>
    <w:next w:val="Normal"/>
    <w:semiHidden/>
    <w:rsid w:val="001A1F89"/>
    <w:pPr>
      <w:overflowPunct w:val="0"/>
      <w:autoSpaceDE w:val="0"/>
      <w:autoSpaceDN w:val="0"/>
      <w:adjustRightInd w:val="0"/>
      <w:ind w:left="1680"/>
      <w:textAlignment w:val="baseline"/>
    </w:pPr>
    <w:rPr>
      <w:snapToGrid/>
    </w:rPr>
  </w:style>
  <w:style w:type="paragraph" w:styleId="TOC9">
    <w:name w:val="toc 9"/>
    <w:basedOn w:val="Normal"/>
    <w:next w:val="Normal"/>
    <w:semiHidden/>
    <w:rsid w:val="001A1F89"/>
    <w:pPr>
      <w:overflowPunct w:val="0"/>
      <w:autoSpaceDE w:val="0"/>
      <w:autoSpaceDN w:val="0"/>
      <w:adjustRightInd w:val="0"/>
      <w:ind w:left="1920"/>
      <w:textAlignment w:val="baseline"/>
    </w:pPr>
    <w:rPr>
      <w:snapToGrid/>
    </w:rPr>
  </w:style>
  <w:style w:type="character" w:styleId="PageNumber">
    <w:name w:val="page number"/>
    <w:basedOn w:val="DefaultParagraphFont"/>
    <w:semiHidden/>
    <w:rsid w:val="001A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01196">
      <w:bodyDiv w:val="1"/>
      <w:marLeft w:val="0"/>
      <w:marRight w:val="0"/>
      <w:marTop w:val="0"/>
      <w:marBottom w:val="0"/>
      <w:divBdr>
        <w:top w:val="none" w:sz="0" w:space="0" w:color="auto"/>
        <w:left w:val="none" w:sz="0" w:space="0" w:color="auto"/>
        <w:bottom w:val="none" w:sz="0" w:space="0" w:color="auto"/>
        <w:right w:val="none" w:sz="0" w:space="0" w:color="auto"/>
      </w:divBdr>
    </w:div>
    <w:div w:id="157557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A8EEF-A194-4D46-BF73-969215A2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10701</Words>
  <Characters>61000</Characters>
  <Application>Microsoft Office Word</Application>
  <DocSecurity>0</DocSecurity>
  <Lines>508</Lines>
  <Paragraphs>143</Paragraphs>
  <ScaleCrop>false</ScaleCrop>
  <LinksUpToDate>false</LinksUpToDate>
  <CharactersWithSpaces>71558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2021-06-24T18:00:00Z</dcterms:created>
  <dcterms:modified xsi:type="dcterms:W3CDTF">2021-06-26T21:43:00Z</dcterms:modified>
</cp:coreProperties>
</file>